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2A848E6" w14:textId="048BCAD5" w:rsidR="00072F5E" w:rsidRPr="009E0C37" w:rsidRDefault="00947EAF" w:rsidP="00844DAA">
      <w:pPr>
        <w:tabs>
          <w:tab w:val="left" w:pos="851"/>
        </w:tabs>
        <w:spacing w:before="60" w:after="60"/>
        <w:jc w:val="center"/>
        <w:rPr>
          <w:rFonts w:ascii="Arial" w:eastAsia="Andale Sans UI" w:hAnsi="Arial" w:cs="Arial"/>
          <w:noProof/>
          <w:kern w:val="3"/>
          <w:sz w:val="24"/>
          <w:szCs w:val="24"/>
          <w:lang w:eastAsia="ja-JP" w:bidi="fa-IR"/>
        </w:rPr>
      </w:pPr>
      <w:bookmarkStart w:id="0" w:name="_Hlk211594541"/>
      <w:r w:rsidRPr="009E0C37">
        <w:rPr>
          <w:rFonts w:ascii="Arial" w:eastAsia="Calibri" w:hAnsi="Arial" w:cs="Arial"/>
          <w:noProof/>
          <w:sz w:val="22"/>
          <w:szCs w:val="22"/>
          <w:lang w:eastAsia="en-US"/>
        </w:rPr>
        <w:drawing>
          <wp:anchor distT="0" distB="0" distL="114300" distR="114300" simplePos="0" relativeHeight="251659264" behindDoc="0" locked="0" layoutInCell="1" allowOverlap="1" wp14:anchorId="288FDCC2" wp14:editId="5793D228">
            <wp:simplePos x="0" y="0"/>
            <wp:positionH relativeFrom="page">
              <wp:posOffset>-234950</wp:posOffset>
            </wp:positionH>
            <wp:positionV relativeFrom="paragraph">
              <wp:posOffset>-356870</wp:posOffset>
            </wp:positionV>
            <wp:extent cx="8290329" cy="18542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90329" cy="1854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43E556" w14:textId="2B5C1F86" w:rsidR="00072F5E" w:rsidRPr="009E0C37" w:rsidRDefault="00072F5E" w:rsidP="000C13D8">
      <w:pPr>
        <w:tabs>
          <w:tab w:val="left" w:pos="851"/>
        </w:tabs>
        <w:spacing w:before="60" w:after="60"/>
        <w:rPr>
          <w:rFonts w:ascii="Arial" w:eastAsia="Andale Sans UI" w:hAnsi="Arial" w:cs="Arial"/>
          <w:noProof/>
          <w:kern w:val="3"/>
          <w:sz w:val="24"/>
          <w:szCs w:val="24"/>
          <w:lang w:eastAsia="ja-JP" w:bidi="fa-IR"/>
        </w:rPr>
      </w:pPr>
    </w:p>
    <w:p w14:paraId="14BEDAEC" w14:textId="1F1EE4E3" w:rsidR="00D212CE" w:rsidRPr="009E0C37" w:rsidRDefault="00D212CE" w:rsidP="00947EAF">
      <w:pPr>
        <w:tabs>
          <w:tab w:val="left" w:pos="851"/>
        </w:tabs>
        <w:spacing w:before="60" w:after="60"/>
        <w:ind w:firstLine="567"/>
        <w:rPr>
          <w:rFonts w:ascii="Arial" w:eastAsia="Andale Sans UI" w:hAnsi="Arial" w:cs="Arial"/>
          <w:noProof/>
          <w:kern w:val="3"/>
          <w:sz w:val="24"/>
          <w:szCs w:val="24"/>
          <w:lang w:eastAsia="ja-JP" w:bidi="fa-IR"/>
        </w:rPr>
      </w:pPr>
    </w:p>
    <w:p w14:paraId="672A6659" w14:textId="41877477" w:rsidR="009B1CD0" w:rsidRPr="009E0C37" w:rsidRDefault="009B1CD0" w:rsidP="00844DAA">
      <w:pPr>
        <w:tabs>
          <w:tab w:val="left" w:pos="851"/>
        </w:tabs>
        <w:spacing w:before="60" w:after="60"/>
        <w:jc w:val="center"/>
        <w:rPr>
          <w:rFonts w:ascii="Arial" w:hAnsi="Arial" w:cs="Arial"/>
          <w:sz w:val="22"/>
          <w:szCs w:val="22"/>
        </w:rPr>
      </w:pPr>
    </w:p>
    <w:p w14:paraId="27D8660A" w14:textId="77777777" w:rsidR="009B1CD0" w:rsidRPr="009E0C37" w:rsidRDefault="009B1CD0" w:rsidP="00844DAA">
      <w:pPr>
        <w:tabs>
          <w:tab w:val="left" w:pos="851"/>
        </w:tabs>
        <w:rPr>
          <w:rFonts w:ascii="Arial" w:hAnsi="Arial" w:cs="Arial"/>
        </w:rPr>
      </w:pPr>
    </w:p>
    <w:p w14:paraId="50BD21DC" w14:textId="77777777" w:rsidR="002B2731" w:rsidRPr="009E0C37" w:rsidRDefault="002B2731" w:rsidP="00072F5E">
      <w:pPr>
        <w:tabs>
          <w:tab w:val="left" w:pos="2910"/>
        </w:tabs>
        <w:rPr>
          <w:rFonts w:ascii="Arial" w:hAnsi="Arial" w:cs="Arial"/>
        </w:rPr>
      </w:pPr>
    </w:p>
    <w:p w14:paraId="6B46B0CE" w14:textId="77777777" w:rsidR="002B2731" w:rsidRPr="009E0C37" w:rsidRDefault="002B2731" w:rsidP="00072F5E">
      <w:pPr>
        <w:tabs>
          <w:tab w:val="left" w:pos="2910"/>
        </w:tabs>
        <w:rPr>
          <w:rFonts w:ascii="Arial" w:hAnsi="Arial" w:cs="Arial"/>
        </w:rPr>
      </w:pPr>
    </w:p>
    <w:p w14:paraId="16161448" w14:textId="6CA88541" w:rsidR="00072F5E" w:rsidRPr="009E0C37" w:rsidRDefault="00072F5E" w:rsidP="00072F5E">
      <w:pPr>
        <w:tabs>
          <w:tab w:val="left" w:pos="2910"/>
        </w:tabs>
        <w:rPr>
          <w:rFonts w:ascii="Arial" w:hAnsi="Arial" w:cs="Arial"/>
        </w:rPr>
      </w:pPr>
      <w:r w:rsidRPr="009E0C37">
        <w:rPr>
          <w:rFonts w:ascii="Arial" w:hAnsi="Arial" w:cs="Arial"/>
        </w:rPr>
        <w:tab/>
      </w:r>
    </w:p>
    <w:p w14:paraId="180D11BE" w14:textId="77777777" w:rsidR="009B6931" w:rsidRPr="009E0C37" w:rsidRDefault="009B6931" w:rsidP="00072F5E">
      <w:pPr>
        <w:tabs>
          <w:tab w:val="left" w:pos="2910"/>
        </w:tabs>
        <w:rPr>
          <w:rFonts w:ascii="Arial" w:hAnsi="Arial" w:cs="Arial"/>
        </w:rPr>
      </w:pPr>
    </w:p>
    <w:tbl>
      <w:tblPr>
        <w:tblW w:w="9923" w:type="dxa"/>
        <w:tblLayout w:type="fixed"/>
        <w:tblCellMar>
          <w:left w:w="71" w:type="dxa"/>
          <w:right w:w="71" w:type="dxa"/>
        </w:tblCellMar>
        <w:tblLook w:val="0000" w:firstRow="0" w:lastRow="0" w:firstColumn="0" w:lastColumn="0" w:noHBand="0" w:noVBand="0"/>
      </w:tblPr>
      <w:tblGrid>
        <w:gridCol w:w="8647"/>
        <w:gridCol w:w="1276"/>
      </w:tblGrid>
      <w:tr w:rsidR="009B1CD0" w:rsidRPr="009E0C37" w14:paraId="2390CDFF" w14:textId="77777777" w:rsidTr="002B2731">
        <w:tc>
          <w:tcPr>
            <w:tcW w:w="8647" w:type="dxa"/>
            <w:shd w:val="clear" w:color="auto" w:fill="66CCFF"/>
          </w:tcPr>
          <w:p w14:paraId="55ACEC7D" w14:textId="77777777" w:rsidR="009B1CD0" w:rsidRPr="009E0C37" w:rsidRDefault="009B1CD0" w:rsidP="00844DAA">
            <w:pPr>
              <w:tabs>
                <w:tab w:val="left" w:pos="851"/>
              </w:tabs>
              <w:spacing w:before="120" w:after="120"/>
              <w:jc w:val="center"/>
              <w:rPr>
                <w:rFonts w:ascii="Arial" w:hAnsi="Arial" w:cs="Arial"/>
                <w:b/>
                <w:bCs/>
                <w:caps/>
                <w:sz w:val="28"/>
                <w:szCs w:val="28"/>
              </w:rPr>
            </w:pPr>
            <w:r w:rsidRPr="009E0C37">
              <w:rPr>
                <w:rFonts w:ascii="Arial" w:hAnsi="Arial" w:cs="Arial"/>
                <w:sz w:val="24"/>
                <w:szCs w:val="24"/>
              </w:rPr>
              <w:t>MARCH</w:t>
            </w:r>
            <w:r w:rsidRPr="009E0C37">
              <w:rPr>
                <w:rFonts w:ascii="Arial" w:hAnsi="Arial" w:cs="Arial"/>
                <w:caps/>
                <w:sz w:val="24"/>
                <w:szCs w:val="24"/>
              </w:rPr>
              <w:t>é</w:t>
            </w:r>
            <w:r w:rsidRPr="009E0C37">
              <w:rPr>
                <w:rFonts w:ascii="Arial" w:hAnsi="Arial" w:cs="Arial"/>
                <w:sz w:val="24"/>
                <w:szCs w:val="24"/>
              </w:rPr>
              <w:t xml:space="preserve">S </w:t>
            </w:r>
            <w:r w:rsidR="00930A5C" w:rsidRPr="009E0C37">
              <w:rPr>
                <w:rFonts w:ascii="Arial" w:hAnsi="Arial" w:cs="Arial"/>
                <w:sz w:val="24"/>
                <w:szCs w:val="24"/>
              </w:rPr>
              <w:t>PUBLICS</w:t>
            </w:r>
          </w:p>
          <w:p w14:paraId="2C79C519" w14:textId="468F1FAB" w:rsidR="009B1CD0" w:rsidRPr="009E0C37" w:rsidRDefault="009B1CD0" w:rsidP="006C4338">
            <w:pPr>
              <w:tabs>
                <w:tab w:val="left" w:pos="851"/>
              </w:tabs>
              <w:spacing w:before="120" w:after="120"/>
              <w:jc w:val="center"/>
              <w:rPr>
                <w:rFonts w:ascii="Arial" w:hAnsi="Arial" w:cs="Arial"/>
                <w:caps/>
                <w:sz w:val="28"/>
                <w:szCs w:val="28"/>
              </w:rPr>
            </w:pPr>
            <w:r w:rsidRPr="009E0C37">
              <w:rPr>
                <w:rFonts w:ascii="Arial" w:hAnsi="Arial" w:cs="Arial"/>
                <w:b/>
                <w:bCs/>
                <w:caps/>
                <w:sz w:val="28"/>
                <w:szCs w:val="28"/>
              </w:rPr>
              <w:t>ACTE</w:t>
            </w:r>
            <w:r w:rsidRPr="009E0C37">
              <w:rPr>
                <w:rFonts w:ascii="Arial" w:hAnsi="Arial" w:cs="Arial"/>
                <w:b/>
                <w:bCs/>
                <w:sz w:val="28"/>
                <w:szCs w:val="28"/>
              </w:rPr>
              <w:t xml:space="preserve"> D’ENGAGEMENT</w:t>
            </w:r>
            <w:r w:rsidR="00315E6C" w:rsidRPr="009E0C37">
              <w:rPr>
                <w:rFonts w:ascii="Arial" w:hAnsi="Arial" w:cs="Arial"/>
                <w:b/>
                <w:bCs/>
                <w:sz w:val="28"/>
                <w:szCs w:val="28"/>
              </w:rPr>
              <w:t xml:space="preserve"> POUR LE LOT </w:t>
            </w:r>
            <w:r w:rsidR="00A155A1" w:rsidRPr="009E0C37">
              <w:rPr>
                <w:rFonts w:ascii="Arial" w:hAnsi="Arial" w:cs="Arial"/>
                <w:b/>
                <w:bCs/>
                <w:sz w:val="28"/>
                <w:szCs w:val="28"/>
              </w:rPr>
              <w:t>1</w:t>
            </w:r>
          </w:p>
        </w:tc>
        <w:tc>
          <w:tcPr>
            <w:tcW w:w="1276" w:type="dxa"/>
            <w:shd w:val="clear" w:color="auto" w:fill="66CCFF"/>
          </w:tcPr>
          <w:p w14:paraId="2C30C211" w14:textId="77777777" w:rsidR="009B1CD0" w:rsidRPr="009E0C37" w:rsidRDefault="00E47798" w:rsidP="0083205E">
            <w:pPr>
              <w:pStyle w:val="Titre8"/>
              <w:tabs>
                <w:tab w:val="left" w:pos="851"/>
                <w:tab w:val="right" w:pos="9639"/>
              </w:tabs>
              <w:spacing w:before="120" w:after="120"/>
            </w:pPr>
            <w:r w:rsidRPr="009E0C37">
              <w:rPr>
                <w:caps/>
                <w:sz w:val="28"/>
                <w:szCs w:val="28"/>
              </w:rPr>
              <w:t>ATTRI1</w:t>
            </w:r>
          </w:p>
        </w:tc>
      </w:tr>
    </w:tbl>
    <w:p w14:paraId="60061E4C" w14:textId="77777777" w:rsidR="009B1CD0" w:rsidRPr="009E0C37" w:rsidRDefault="009B1CD0" w:rsidP="006C4338">
      <w:pPr>
        <w:tabs>
          <w:tab w:val="left" w:pos="851"/>
        </w:tabs>
        <w:rPr>
          <w:rFonts w:ascii="Arial" w:hAnsi="Arial" w:cs="Arial"/>
        </w:rPr>
      </w:pPr>
    </w:p>
    <w:p w14:paraId="13B39BF4" w14:textId="77777777" w:rsidR="00E93076" w:rsidRPr="009E0C37" w:rsidRDefault="00E93076" w:rsidP="006C4338">
      <w:pPr>
        <w:tabs>
          <w:tab w:val="left" w:pos="851"/>
        </w:tabs>
        <w:rPr>
          <w:rFonts w:ascii="Arial" w:hAnsi="Arial" w:cs="Arial"/>
        </w:rPr>
      </w:pPr>
    </w:p>
    <w:p w14:paraId="1319BFDD" w14:textId="77777777" w:rsidR="00E93076" w:rsidRPr="009E0C37" w:rsidRDefault="00E93076" w:rsidP="00E93076">
      <w:pPr>
        <w:pStyle w:val="fcase2metab"/>
        <w:ind w:left="0" w:firstLine="0"/>
        <w:rPr>
          <w:rFonts w:ascii="Arial" w:hAnsi="Arial" w:cs="Arial"/>
        </w:rPr>
      </w:pPr>
    </w:p>
    <w:p w14:paraId="5DE23549" w14:textId="77777777" w:rsidR="00E93076" w:rsidRPr="009E0C37" w:rsidRDefault="00E93076" w:rsidP="00E93076">
      <w:pPr>
        <w:pStyle w:val="fcase2metab"/>
        <w:ind w:left="0" w:firstLine="0"/>
        <w:rPr>
          <w:rFonts w:ascii="Arial" w:hAnsi="Arial" w:cs="Arial"/>
        </w:rPr>
      </w:pPr>
      <w:bookmarkStart w:id="1" w:name="_Hlk199164648"/>
    </w:p>
    <w:tbl>
      <w:tblPr>
        <w:tblW w:w="0" w:type="auto"/>
        <w:tblLayout w:type="fixed"/>
        <w:tblCellMar>
          <w:left w:w="71" w:type="dxa"/>
          <w:right w:w="71" w:type="dxa"/>
        </w:tblCellMar>
        <w:tblLook w:val="0000" w:firstRow="0" w:lastRow="0" w:firstColumn="0" w:lastColumn="0" w:noHBand="0" w:noVBand="0"/>
      </w:tblPr>
      <w:tblGrid>
        <w:gridCol w:w="10277"/>
      </w:tblGrid>
      <w:tr w:rsidR="00E93076" w:rsidRPr="009E0C37" w14:paraId="3DCDD637" w14:textId="77777777" w:rsidTr="0046108E">
        <w:tc>
          <w:tcPr>
            <w:tcW w:w="10277" w:type="dxa"/>
            <w:tcBorders>
              <w:top w:val="nil"/>
              <w:left w:val="nil"/>
              <w:bottom w:val="nil"/>
              <w:right w:val="nil"/>
            </w:tcBorders>
            <w:shd w:val="solid" w:color="66CCFF" w:fill="auto"/>
          </w:tcPr>
          <w:p w14:paraId="4A230D9B" w14:textId="77777777" w:rsidR="00E93076" w:rsidRPr="009E0C37" w:rsidRDefault="00E93076" w:rsidP="0046108E">
            <w:pPr>
              <w:tabs>
                <w:tab w:val="left" w:pos="-142"/>
                <w:tab w:val="left" w:pos="4111"/>
              </w:tabs>
              <w:jc w:val="both"/>
              <w:rPr>
                <w:rFonts w:ascii="Arial" w:hAnsi="Arial" w:cs="Arial"/>
                <w:b/>
                <w:bCs/>
                <w:sz w:val="22"/>
                <w:szCs w:val="22"/>
              </w:rPr>
            </w:pPr>
            <w:r w:rsidRPr="009E0C37">
              <w:rPr>
                <w:rFonts w:ascii="Arial" w:hAnsi="Arial" w:cs="Arial"/>
                <w:sz w:val="24"/>
                <w:szCs w:val="24"/>
              </w:rPr>
              <w:br w:type="page"/>
            </w:r>
            <w:r w:rsidRPr="009E0C37">
              <w:rPr>
                <w:rFonts w:ascii="Arial" w:hAnsi="Arial" w:cs="Arial"/>
                <w:sz w:val="24"/>
                <w:szCs w:val="24"/>
              </w:rPr>
              <w:br w:type="page"/>
            </w:r>
            <w:r w:rsidRPr="009E0C37">
              <w:rPr>
                <w:rFonts w:ascii="Arial" w:hAnsi="Arial" w:cs="Arial"/>
                <w:b/>
                <w:bCs/>
                <w:sz w:val="22"/>
                <w:szCs w:val="22"/>
              </w:rPr>
              <w:t>NOM DU CANDIDAT</w:t>
            </w:r>
          </w:p>
        </w:tc>
      </w:tr>
    </w:tbl>
    <w:p w14:paraId="1C9FCCD5" w14:textId="77777777" w:rsidR="00E93076" w:rsidRPr="009E0C37" w:rsidRDefault="00E93076" w:rsidP="00E93076">
      <w:pPr>
        <w:pStyle w:val="fcase1ertab"/>
        <w:rPr>
          <w:rFonts w:ascii="Arial" w:hAnsi="Arial" w:cs="Arial"/>
          <w:b/>
        </w:rPr>
      </w:pPr>
    </w:p>
    <w:p w14:paraId="3981BA7B" w14:textId="77777777" w:rsidR="00E93076" w:rsidRPr="009E0C37" w:rsidRDefault="00E93076" w:rsidP="00E93076">
      <w:pPr>
        <w:pStyle w:val="fcase1ertab"/>
        <w:ind w:left="0" w:firstLine="0"/>
        <w:rPr>
          <w:rFonts w:ascii="Arial" w:hAnsi="Arial" w:cs="Arial"/>
          <w:i/>
          <w:iCs/>
          <w:sz w:val="16"/>
          <w:szCs w:val="16"/>
        </w:rPr>
      </w:pPr>
    </w:p>
    <w:p w14:paraId="40DBD5E1" w14:textId="77777777" w:rsidR="00E93076" w:rsidRPr="009E0C37" w:rsidRDefault="00E93076" w:rsidP="00E93076">
      <w:pPr>
        <w:pStyle w:val="fcase1ertab"/>
        <w:ind w:left="0" w:firstLine="0"/>
        <w:rPr>
          <w:rFonts w:ascii="Arial" w:hAnsi="Arial" w:cs="Arial"/>
          <w:i/>
          <w:iCs/>
          <w:sz w:val="16"/>
          <w:szCs w:val="16"/>
        </w:rPr>
      </w:pPr>
      <w:r w:rsidRPr="009E0C37">
        <w:rPr>
          <w:rFonts w:ascii="Arial" w:hAnsi="Arial" w:cs="Arial"/>
          <w:i/>
          <w:iCs/>
          <w:sz w:val="16"/>
          <w:szCs w:val="16"/>
        </w:rPr>
        <w:t>…………………………………………………………….</w:t>
      </w:r>
    </w:p>
    <w:p w14:paraId="4CA8E05F" w14:textId="77777777" w:rsidR="00E93076" w:rsidRPr="009E0C37" w:rsidRDefault="00E93076" w:rsidP="00E93076">
      <w:pPr>
        <w:pStyle w:val="fcase1ertab"/>
        <w:ind w:left="0" w:firstLine="0"/>
        <w:rPr>
          <w:rFonts w:ascii="Arial" w:hAnsi="Arial" w:cs="Arial"/>
          <w:i/>
          <w:i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93076" w:rsidRPr="009E0C37" w14:paraId="7527C3A5" w14:textId="77777777" w:rsidTr="0046108E">
        <w:tc>
          <w:tcPr>
            <w:tcW w:w="10277" w:type="dxa"/>
            <w:tcBorders>
              <w:top w:val="nil"/>
              <w:left w:val="nil"/>
              <w:bottom w:val="nil"/>
              <w:right w:val="nil"/>
            </w:tcBorders>
            <w:shd w:val="solid" w:color="66CCFF" w:fill="auto"/>
          </w:tcPr>
          <w:p w14:paraId="05B468DE" w14:textId="77777777" w:rsidR="00E93076" w:rsidRPr="009E0C37" w:rsidRDefault="00E93076" w:rsidP="0046108E">
            <w:pPr>
              <w:tabs>
                <w:tab w:val="left" w:pos="-142"/>
                <w:tab w:val="left" w:pos="4111"/>
              </w:tabs>
              <w:jc w:val="both"/>
              <w:rPr>
                <w:rFonts w:ascii="Arial" w:hAnsi="Arial" w:cs="Arial"/>
                <w:b/>
                <w:bCs/>
                <w:sz w:val="22"/>
                <w:szCs w:val="22"/>
              </w:rPr>
            </w:pPr>
            <w:r w:rsidRPr="009E0C37">
              <w:rPr>
                <w:rFonts w:ascii="Arial" w:hAnsi="Arial" w:cs="Arial"/>
                <w:sz w:val="22"/>
                <w:szCs w:val="22"/>
              </w:rPr>
              <w:br w:type="page"/>
            </w:r>
            <w:r w:rsidRPr="009E0C37">
              <w:rPr>
                <w:rFonts w:ascii="Arial" w:hAnsi="Arial" w:cs="Arial"/>
                <w:sz w:val="22"/>
                <w:szCs w:val="22"/>
              </w:rPr>
              <w:br w:type="page"/>
            </w:r>
            <w:r w:rsidRPr="009E0C37">
              <w:rPr>
                <w:rFonts w:ascii="Arial" w:hAnsi="Arial" w:cs="Arial"/>
                <w:b/>
                <w:bCs/>
                <w:sz w:val="22"/>
                <w:szCs w:val="22"/>
              </w:rPr>
              <w:t>PERSONNE PUBLIQUE</w:t>
            </w:r>
          </w:p>
        </w:tc>
      </w:tr>
    </w:tbl>
    <w:p w14:paraId="11897739" w14:textId="77777777" w:rsidR="00E93076" w:rsidRPr="009E0C37" w:rsidRDefault="00E93076" w:rsidP="00E93076">
      <w:pPr>
        <w:tabs>
          <w:tab w:val="left" w:pos="426"/>
          <w:tab w:val="left" w:pos="851"/>
        </w:tabs>
        <w:jc w:val="both"/>
        <w:rPr>
          <w:rFonts w:ascii="Arial" w:hAnsi="Arial" w:cs="Arial"/>
        </w:rPr>
      </w:pPr>
    </w:p>
    <w:p w14:paraId="61AF76EF" w14:textId="087EC1BF" w:rsidR="00E93076" w:rsidRPr="009E0C37" w:rsidRDefault="00E93076" w:rsidP="00E93076">
      <w:pPr>
        <w:tabs>
          <w:tab w:val="left" w:pos="426"/>
          <w:tab w:val="left" w:pos="851"/>
        </w:tabs>
        <w:jc w:val="both"/>
        <w:rPr>
          <w:rFonts w:ascii="Arial" w:hAnsi="Arial" w:cs="Arial"/>
        </w:rPr>
      </w:pPr>
      <w:r w:rsidRPr="009E0C37">
        <w:rPr>
          <w:rFonts w:ascii="Arial" w:hAnsi="Arial" w:cs="Arial"/>
        </w:rPr>
        <w:t xml:space="preserve">Direction </w:t>
      </w:r>
      <w:r w:rsidR="0089118A" w:rsidRPr="009E0C37">
        <w:rPr>
          <w:rFonts w:ascii="Arial" w:hAnsi="Arial" w:cs="Arial"/>
        </w:rPr>
        <w:t>g</w:t>
      </w:r>
      <w:r w:rsidRPr="009E0C37">
        <w:rPr>
          <w:rFonts w:ascii="Arial" w:hAnsi="Arial" w:cs="Arial"/>
        </w:rPr>
        <w:t>énérale de l’</w:t>
      </w:r>
      <w:r w:rsidR="0089118A" w:rsidRPr="009E0C37">
        <w:rPr>
          <w:rFonts w:ascii="Arial" w:hAnsi="Arial" w:cs="Arial"/>
        </w:rPr>
        <w:t>a</w:t>
      </w:r>
      <w:r w:rsidRPr="009E0C37">
        <w:rPr>
          <w:rFonts w:ascii="Arial" w:hAnsi="Arial" w:cs="Arial"/>
        </w:rPr>
        <w:t>viation civile</w:t>
      </w:r>
    </w:p>
    <w:p w14:paraId="237295A1" w14:textId="77777777" w:rsidR="00E93076" w:rsidRPr="009E0C37" w:rsidRDefault="00E93076" w:rsidP="00E93076">
      <w:pPr>
        <w:tabs>
          <w:tab w:val="left" w:pos="426"/>
          <w:tab w:val="left" w:pos="851"/>
        </w:tabs>
        <w:jc w:val="both"/>
        <w:rPr>
          <w:rFonts w:ascii="Arial" w:hAnsi="Arial" w:cs="Arial"/>
        </w:rPr>
      </w:pPr>
      <w:r w:rsidRPr="009E0C37">
        <w:rPr>
          <w:rFonts w:ascii="Arial" w:hAnsi="Arial" w:cs="Arial"/>
        </w:rPr>
        <w:t>Secrétariat Général</w:t>
      </w:r>
    </w:p>
    <w:p w14:paraId="7DE2FD0E" w14:textId="77777777" w:rsidR="00E93076" w:rsidRPr="009E0C37" w:rsidRDefault="00E93076" w:rsidP="00E93076">
      <w:pPr>
        <w:tabs>
          <w:tab w:val="left" w:pos="426"/>
          <w:tab w:val="left" w:pos="851"/>
        </w:tabs>
        <w:jc w:val="both"/>
        <w:rPr>
          <w:rFonts w:ascii="Arial" w:hAnsi="Arial" w:cs="Arial"/>
        </w:rPr>
      </w:pPr>
      <w:r w:rsidRPr="009E0C37">
        <w:rPr>
          <w:rFonts w:ascii="Arial" w:hAnsi="Arial" w:cs="Arial"/>
        </w:rPr>
        <w:t>50 rue Henry Farman </w:t>
      </w:r>
    </w:p>
    <w:p w14:paraId="0812EB70" w14:textId="77777777" w:rsidR="00E93076" w:rsidRPr="009E0C37" w:rsidRDefault="00E93076" w:rsidP="00E93076">
      <w:pPr>
        <w:tabs>
          <w:tab w:val="left" w:pos="426"/>
          <w:tab w:val="left" w:pos="851"/>
        </w:tabs>
        <w:jc w:val="both"/>
        <w:rPr>
          <w:rFonts w:ascii="Arial" w:hAnsi="Arial" w:cs="Arial"/>
        </w:rPr>
      </w:pPr>
      <w:r w:rsidRPr="009E0C37">
        <w:rPr>
          <w:rFonts w:ascii="Arial" w:hAnsi="Arial" w:cs="Arial"/>
        </w:rPr>
        <w:t>75720 Paris cedex 15</w:t>
      </w:r>
    </w:p>
    <w:bookmarkEnd w:id="1"/>
    <w:p w14:paraId="42768815" w14:textId="77777777" w:rsidR="00E93076" w:rsidRPr="009E0C37" w:rsidRDefault="00E93076" w:rsidP="006C4338">
      <w:pPr>
        <w:tabs>
          <w:tab w:val="left" w:pos="851"/>
        </w:tabs>
        <w:rPr>
          <w:rFonts w:ascii="Arial" w:hAnsi="Arial" w:cs="Arial"/>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9E0C37" w14:paraId="2FC6F8D8" w14:textId="77777777" w:rsidTr="002B2731">
        <w:tc>
          <w:tcPr>
            <w:tcW w:w="9923" w:type="dxa"/>
            <w:shd w:val="clear" w:color="auto" w:fill="66CCFF"/>
          </w:tcPr>
          <w:p w14:paraId="077C5FD5" w14:textId="77777777" w:rsidR="009B1CD0" w:rsidRPr="009E0C37" w:rsidRDefault="009B1CD0" w:rsidP="005846FB">
            <w:pPr>
              <w:tabs>
                <w:tab w:val="left" w:pos="-142"/>
                <w:tab w:val="left" w:pos="851"/>
                <w:tab w:val="left" w:pos="4111"/>
              </w:tabs>
              <w:jc w:val="both"/>
              <w:rPr>
                <w:rFonts w:ascii="Arial" w:hAnsi="Arial" w:cs="Arial"/>
              </w:rPr>
            </w:pPr>
            <w:r w:rsidRPr="009E0C37">
              <w:rPr>
                <w:rFonts w:ascii="Arial" w:hAnsi="Arial" w:cs="Arial"/>
                <w:b/>
                <w:sz w:val="22"/>
                <w:szCs w:val="22"/>
              </w:rPr>
              <w:t xml:space="preserve">A - Objet </w:t>
            </w:r>
            <w:r w:rsidRPr="009E0C37">
              <w:rPr>
                <w:rFonts w:ascii="Arial" w:hAnsi="Arial" w:cs="Arial"/>
                <w:b/>
                <w:bCs/>
                <w:sz w:val="22"/>
                <w:szCs w:val="22"/>
              </w:rPr>
              <w:t>de l’acte d’engagement</w:t>
            </w:r>
          </w:p>
        </w:tc>
      </w:tr>
    </w:tbl>
    <w:p w14:paraId="4434765F" w14:textId="5B383051" w:rsidR="00974157" w:rsidRPr="009E0C37" w:rsidRDefault="00E164AE" w:rsidP="00E26C7A">
      <w:pPr>
        <w:pStyle w:val="Standard"/>
      </w:pPr>
      <w:r w:rsidRPr="009E0C37">
        <w:rPr>
          <w:spacing w:val="-10"/>
        </w:rPr>
        <w:t>Objet</w:t>
      </w:r>
      <w:r w:rsidR="009B1CD0" w:rsidRPr="009E0C37">
        <w:t xml:space="preserve"> </w:t>
      </w:r>
      <w:r w:rsidR="00974157" w:rsidRPr="009E0C37">
        <w:t>de l’accord-cadre</w:t>
      </w:r>
      <w:r w:rsidR="001D66D4" w:rsidRPr="009E0C37">
        <w:t xml:space="preserve"> : </w:t>
      </w:r>
      <w:bookmarkStart w:id="2" w:name="_Hlk95999680"/>
    </w:p>
    <w:bookmarkEnd w:id="2"/>
    <w:p w14:paraId="0432F6AB" w14:textId="77777777" w:rsidR="009E0C37" w:rsidRDefault="009E0C37" w:rsidP="009E0C37">
      <w:pPr>
        <w:spacing w:line="276" w:lineRule="auto"/>
        <w:rPr>
          <w:rFonts w:ascii="Arial" w:hAnsi="Arial" w:cs="Arial"/>
          <w:b/>
          <w:bCs/>
        </w:rPr>
      </w:pPr>
    </w:p>
    <w:p w14:paraId="342C2EF4" w14:textId="00638005" w:rsidR="009E0C37" w:rsidRPr="000763AD" w:rsidRDefault="009E0C37" w:rsidP="009E0C37">
      <w:pPr>
        <w:spacing w:line="276" w:lineRule="auto"/>
        <w:rPr>
          <w:rFonts w:ascii="Arial" w:hAnsi="Arial" w:cs="Arial"/>
          <w:b/>
          <w:bCs/>
        </w:rPr>
      </w:pPr>
      <w:r w:rsidRPr="000763AD">
        <w:rPr>
          <w:rFonts w:ascii="Arial" w:hAnsi="Arial" w:cs="Arial"/>
          <w:b/>
          <w:bCs/>
        </w:rPr>
        <w:t>Collecte et traitement des déchets pour les différents sites de la DGAC</w:t>
      </w:r>
      <w:r>
        <w:rPr>
          <w:rFonts w:ascii="Arial" w:hAnsi="Arial" w:cs="Arial"/>
          <w:b/>
          <w:bCs/>
        </w:rPr>
        <w:t> </w:t>
      </w:r>
    </w:p>
    <w:p w14:paraId="3E94D4D7" w14:textId="4FAB7BB3" w:rsidR="009E0C37" w:rsidRPr="000763AD" w:rsidRDefault="009E0C37" w:rsidP="009E0C37">
      <w:pPr>
        <w:pStyle w:val="western"/>
        <w:spacing w:before="0" w:line="276" w:lineRule="auto"/>
      </w:pPr>
      <w:r w:rsidRPr="000763AD">
        <w:t>Lot 1 SIR Sud Est : collecte et traitement des déchets du site Mignet</w:t>
      </w:r>
      <w:r>
        <w:t xml:space="preserve">, Aix-en-Provence </w:t>
      </w:r>
    </w:p>
    <w:p w14:paraId="765B1D29" w14:textId="77777777" w:rsidR="000E78C2" w:rsidRDefault="000E78C2" w:rsidP="00E26C7A">
      <w:pPr>
        <w:pStyle w:val="Standard"/>
      </w:pPr>
    </w:p>
    <w:p w14:paraId="706E524B" w14:textId="6A9A6F00" w:rsidR="000E78C2" w:rsidRPr="000763AD" w:rsidRDefault="000E78C2" w:rsidP="000E78C2">
      <w:pPr>
        <w:spacing w:line="276" w:lineRule="auto"/>
        <w:jc w:val="both"/>
        <w:rPr>
          <w:rFonts w:ascii="Arial" w:eastAsia="Arial" w:hAnsi="Arial" w:cs="Arial"/>
          <w:color w:val="000000"/>
        </w:rPr>
      </w:pPr>
      <w:r w:rsidRPr="000763AD">
        <w:rPr>
          <w:rFonts w:ascii="Arial" w:eastAsia="Arial" w:hAnsi="Arial" w:cs="Arial"/>
          <w:color w:val="000000"/>
        </w:rPr>
        <w:t>Codes CPV</w:t>
      </w:r>
      <w:r>
        <w:rPr>
          <w:rFonts w:ascii="Arial" w:eastAsia="Arial" w:hAnsi="Arial" w:cs="Arial"/>
          <w:color w:val="000000"/>
        </w:rPr>
        <w:t xml:space="preserve"> </w:t>
      </w:r>
      <w:r w:rsidRPr="000763AD">
        <w:rPr>
          <w:rFonts w:ascii="Arial" w:eastAsia="Arial" w:hAnsi="Arial" w:cs="Arial"/>
          <w:color w:val="000000"/>
        </w:rPr>
        <w:t>:</w:t>
      </w:r>
      <w:r w:rsidRPr="000763AD">
        <w:rPr>
          <w:rFonts w:ascii="Arial" w:eastAsia="Arial" w:hAnsi="Arial" w:cs="Arial"/>
          <w:color w:val="000000"/>
        </w:rPr>
        <w:tab/>
      </w:r>
    </w:p>
    <w:p w14:paraId="53580BCB" w14:textId="77777777" w:rsidR="000E78C2" w:rsidRPr="000763AD" w:rsidRDefault="000E78C2" w:rsidP="000E78C2">
      <w:pPr>
        <w:pStyle w:val="Standard"/>
        <w:numPr>
          <w:ilvl w:val="0"/>
          <w:numId w:val="18"/>
        </w:numPr>
        <w:tabs>
          <w:tab w:val="clear" w:pos="66"/>
        </w:tabs>
        <w:spacing w:before="0" w:line="276" w:lineRule="auto"/>
      </w:pPr>
      <w:r w:rsidRPr="000763AD">
        <w:t>90500000 - 2 Services liés aux déchets et aux ordures</w:t>
      </w:r>
      <w:r w:rsidRPr="000763AD">
        <w:tab/>
      </w:r>
      <w:r w:rsidRPr="000763AD">
        <w:tab/>
      </w:r>
      <w:r w:rsidRPr="000763AD">
        <w:tab/>
      </w:r>
      <w:r w:rsidRPr="000763AD">
        <w:tab/>
      </w:r>
    </w:p>
    <w:p w14:paraId="73C95105" w14:textId="77777777" w:rsidR="000E78C2" w:rsidRPr="000763AD" w:rsidRDefault="000E78C2" w:rsidP="000E78C2">
      <w:pPr>
        <w:pStyle w:val="Standard"/>
        <w:numPr>
          <w:ilvl w:val="0"/>
          <w:numId w:val="18"/>
        </w:numPr>
        <w:tabs>
          <w:tab w:val="clear" w:pos="66"/>
        </w:tabs>
        <w:spacing w:before="0" w:line="276" w:lineRule="auto"/>
      </w:pPr>
      <w:r w:rsidRPr="000763AD">
        <w:t xml:space="preserve">90510000 - 5 Élimination et traitement des ordures </w:t>
      </w:r>
    </w:p>
    <w:p w14:paraId="0D362AB3" w14:textId="77777777" w:rsidR="000E78C2" w:rsidRPr="002314BF" w:rsidRDefault="000E78C2" w:rsidP="000E78C2">
      <w:pPr>
        <w:pStyle w:val="Standard"/>
        <w:numPr>
          <w:ilvl w:val="0"/>
          <w:numId w:val="18"/>
        </w:numPr>
        <w:tabs>
          <w:tab w:val="clear" w:pos="66"/>
        </w:tabs>
        <w:spacing w:before="0" w:line="276" w:lineRule="auto"/>
      </w:pPr>
      <w:r w:rsidRPr="000763AD">
        <w:t>90511000 - 2 Services de collecte des ordures</w:t>
      </w:r>
    </w:p>
    <w:p w14:paraId="197674DF" w14:textId="77777777" w:rsidR="000E78C2" w:rsidRPr="009E0C37" w:rsidRDefault="000E78C2" w:rsidP="00E26C7A">
      <w:pPr>
        <w:pStyle w:val="Standard"/>
      </w:pPr>
    </w:p>
    <w:p w14:paraId="4101652C" w14:textId="77777777" w:rsidR="00773759" w:rsidRPr="009E0C37" w:rsidRDefault="00773759" w:rsidP="00773759">
      <w:pPr>
        <w:tabs>
          <w:tab w:val="left" w:pos="426"/>
          <w:tab w:val="left" w:pos="851"/>
        </w:tabs>
        <w:ind w:left="1215"/>
        <w:jc w:val="both"/>
        <w:rPr>
          <w:rFonts w:ascii="Arial" w:hAnsi="Arial" w:cs="Arial"/>
        </w:rPr>
      </w:pPr>
    </w:p>
    <w:p w14:paraId="1A48A630" w14:textId="4D91D5CF" w:rsidR="009B1CD0" w:rsidRPr="009E0C37" w:rsidRDefault="009B1CD0" w:rsidP="0083205E">
      <w:pPr>
        <w:tabs>
          <w:tab w:val="left" w:pos="426"/>
          <w:tab w:val="left" w:pos="851"/>
        </w:tabs>
        <w:jc w:val="both"/>
        <w:rPr>
          <w:rFonts w:ascii="Arial" w:hAnsi="Arial" w:cs="Arial"/>
          <w:b/>
          <w:bCs/>
          <w:i/>
          <w:sz w:val="18"/>
          <w:szCs w:val="18"/>
        </w:rPr>
      </w:pPr>
      <w:r w:rsidRPr="009E0C37">
        <w:rPr>
          <w:rFonts w:ascii="Arial" w:hAnsi="Arial" w:cs="Arial"/>
          <w:b/>
          <w:bCs/>
        </w:rPr>
        <w:t xml:space="preserve">Cet acte d'engagement correspond </w:t>
      </w:r>
      <w:r w:rsidR="00974157" w:rsidRPr="009E0C37">
        <w:rPr>
          <w:rFonts w:ascii="Arial" w:hAnsi="Arial" w:cs="Arial"/>
          <w:b/>
          <w:bCs/>
          <w:i/>
          <w:iCs/>
        </w:rPr>
        <w:t>(Cocher les cases correspondantes)</w:t>
      </w:r>
      <w:r w:rsidR="00974157" w:rsidRPr="009E0C37">
        <w:rPr>
          <w:rFonts w:ascii="Arial" w:hAnsi="Arial" w:cs="Arial"/>
          <w:b/>
          <w:bCs/>
        </w:rPr>
        <w:t xml:space="preserve"> </w:t>
      </w:r>
      <w:r w:rsidRPr="009E0C37">
        <w:rPr>
          <w:rFonts w:ascii="Arial" w:hAnsi="Arial" w:cs="Arial"/>
          <w:b/>
          <w:bCs/>
        </w:rPr>
        <w:t>:</w:t>
      </w:r>
    </w:p>
    <w:p w14:paraId="1299C43A" w14:textId="77777777" w:rsidR="009B1CD0" w:rsidRPr="009E0C37" w:rsidRDefault="009B1CD0" w:rsidP="009B45B9">
      <w:pPr>
        <w:tabs>
          <w:tab w:val="left" w:pos="426"/>
          <w:tab w:val="left" w:pos="851"/>
        </w:tabs>
        <w:jc w:val="both"/>
        <w:rPr>
          <w:rFonts w:ascii="Arial" w:hAnsi="Arial" w:cs="Arial"/>
        </w:rPr>
      </w:pPr>
    </w:p>
    <w:p w14:paraId="18A4C115" w14:textId="70F30F28" w:rsidR="004B1C21" w:rsidRPr="009E0C37" w:rsidRDefault="003F4312" w:rsidP="004B1C21">
      <w:pPr>
        <w:pStyle w:val="fcasegauche"/>
        <w:tabs>
          <w:tab w:val="left" w:pos="851"/>
        </w:tabs>
        <w:spacing w:after="0"/>
        <w:ind w:left="851" w:firstLine="0"/>
        <w:rPr>
          <w:rFonts w:ascii="Arial" w:hAnsi="Arial" w:cs="Arial"/>
        </w:rPr>
      </w:pPr>
      <w:r w:rsidRPr="009E0C37">
        <w:rPr>
          <w:rFonts w:ascii="Arial" w:hAnsi="Arial" w:cs="Arial"/>
        </w:rPr>
        <w:fldChar w:fldCharType="begin">
          <w:ffData>
            <w:name w:val=""/>
            <w:enabled/>
            <w:calcOnExit w:val="0"/>
            <w:checkBox>
              <w:size w:val="20"/>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004B1C21" w:rsidRPr="009E0C37">
        <w:rPr>
          <w:rFonts w:ascii="Arial" w:hAnsi="Arial" w:cs="Arial"/>
        </w:rPr>
        <w:tab/>
      </w:r>
      <w:r w:rsidR="00D27DA6" w:rsidRPr="009E0C37">
        <w:rPr>
          <w:rFonts w:ascii="Arial" w:hAnsi="Arial" w:cs="Arial"/>
        </w:rPr>
        <w:t xml:space="preserve"> </w:t>
      </w:r>
      <w:r w:rsidR="007B2C6C" w:rsidRPr="009E0C37">
        <w:rPr>
          <w:rFonts w:ascii="Arial" w:hAnsi="Arial" w:cs="Arial"/>
        </w:rPr>
        <w:t>Au lot n° </w:t>
      </w:r>
      <w:r w:rsidR="008C4EDE" w:rsidRPr="009E0C37">
        <w:rPr>
          <w:rFonts w:ascii="Arial" w:hAnsi="Arial" w:cs="Arial"/>
        </w:rPr>
        <w:t>1</w:t>
      </w:r>
      <w:r w:rsidR="009218D1" w:rsidRPr="009E0C37">
        <w:rPr>
          <w:rFonts w:ascii="Arial" w:hAnsi="Arial" w:cs="Arial"/>
        </w:rPr>
        <w:t> </w:t>
      </w:r>
      <w:r w:rsidR="009E0C37" w:rsidRPr="009E0C37">
        <w:rPr>
          <w:rFonts w:ascii="Arial" w:hAnsi="Arial" w:cs="Arial"/>
        </w:rPr>
        <w:t>SIR Est</w:t>
      </w:r>
    </w:p>
    <w:p w14:paraId="3CF2D8B6" w14:textId="77777777" w:rsidR="005546A9" w:rsidRPr="009E0C37"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E0C37" w14:paraId="7C6031AD" w14:textId="77777777">
        <w:tc>
          <w:tcPr>
            <w:tcW w:w="10277" w:type="dxa"/>
            <w:shd w:val="clear" w:color="auto" w:fill="66CCFF"/>
          </w:tcPr>
          <w:p w14:paraId="6C23FC79" w14:textId="77777777" w:rsidR="009B1CD0" w:rsidRPr="009E0C37" w:rsidRDefault="009B1CD0" w:rsidP="005F0DCE">
            <w:pPr>
              <w:tabs>
                <w:tab w:val="left" w:pos="-142"/>
                <w:tab w:val="left" w:pos="851"/>
                <w:tab w:val="left" w:pos="4111"/>
              </w:tabs>
              <w:jc w:val="both"/>
              <w:rPr>
                <w:rFonts w:ascii="Arial" w:hAnsi="Arial" w:cs="Arial"/>
              </w:rPr>
            </w:pPr>
            <w:r w:rsidRPr="009E0C37">
              <w:rPr>
                <w:rFonts w:ascii="Arial" w:hAnsi="Arial" w:cs="Arial"/>
                <w:b/>
                <w:sz w:val="22"/>
                <w:szCs w:val="22"/>
              </w:rPr>
              <w:t xml:space="preserve">B - Engagement </w:t>
            </w:r>
            <w:r w:rsidR="00166B56" w:rsidRPr="009E0C37">
              <w:rPr>
                <w:rFonts w:ascii="Arial" w:hAnsi="Arial" w:cs="Arial"/>
                <w:b/>
                <w:sz w:val="22"/>
                <w:szCs w:val="22"/>
              </w:rPr>
              <w:t>du titulaire ou du groupement titulaire</w:t>
            </w:r>
          </w:p>
        </w:tc>
      </w:tr>
    </w:tbl>
    <w:p w14:paraId="0FB78278" w14:textId="77777777" w:rsidR="009B1CD0" w:rsidRPr="009E0C37" w:rsidRDefault="009B1CD0" w:rsidP="006C4338">
      <w:pPr>
        <w:tabs>
          <w:tab w:val="left" w:pos="851"/>
        </w:tabs>
        <w:rPr>
          <w:rFonts w:ascii="Arial" w:hAnsi="Arial" w:cs="Arial"/>
        </w:rPr>
      </w:pPr>
    </w:p>
    <w:p w14:paraId="674BB3DC" w14:textId="77777777" w:rsidR="009B1CD0" w:rsidRPr="009E0C37" w:rsidRDefault="009B1CD0" w:rsidP="006C4338">
      <w:pPr>
        <w:pStyle w:val="Titre2"/>
        <w:tabs>
          <w:tab w:val="left" w:pos="851"/>
          <w:tab w:val="left" w:pos="2268"/>
        </w:tabs>
        <w:rPr>
          <w:rFonts w:ascii="Arial" w:hAnsi="Arial" w:cs="Arial"/>
          <w:i/>
          <w:iCs/>
          <w:sz w:val="18"/>
          <w:szCs w:val="18"/>
        </w:rPr>
      </w:pPr>
      <w:r w:rsidRPr="009E0C37">
        <w:rPr>
          <w:rFonts w:ascii="Arial" w:hAnsi="Arial" w:cs="Arial"/>
          <w:sz w:val="22"/>
          <w:szCs w:val="22"/>
        </w:rPr>
        <w:t xml:space="preserve">B1 - Identification et engagement </w:t>
      </w:r>
      <w:r w:rsidR="00CD185D" w:rsidRPr="009E0C37">
        <w:rPr>
          <w:rFonts w:ascii="Arial" w:hAnsi="Arial" w:cs="Arial"/>
          <w:sz w:val="22"/>
          <w:szCs w:val="22"/>
        </w:rPr>
        <w:t>du titulaire</w:t>
      </w:r>
      <w:r w:rsidR="0021797C" w:rsidRPr="009E0C37">
        <w:rPr>
          <w:rFonts w:ascii="Arial" w:hAnsi="Arial" w:cs="Arial"/>
          <w:sz w:val="22"/>
          <w:szCs w:val="22"/>
        </w:rPr>
        <w:t xml:space="preserve"> ou du groupement titulaire</w:t>
      </w:r>
    </w:p>
    <w:p w14:paraId="1FC39945" w14:textId="77777777" w:rsidR="009B1CD0" w:rsidRPr="009E0C37" w:rsidRDefault="009B1CD0" w:rsidP="005846FB">
      <w:pPr>
        <w:tabs>
          <w:tab w:val="left" w:pos="851"/>
        </w:tabs>
        <w:rPr>
          <w:rFonts w:ascii="Arial" w:hAnsi="Arial" w:cs="Arial"/>
        </w:rPr>
      </w:pPr>
    </w:p>
    <w:p w14:paraId="1A9F21FF" w14:textId="77777777" w:rsidR="009B1CD0" w:rsidRPr="009E0C37" w:rsidRDefault="009B1CD0" w:rsidP="005846FB">
      <w:pPr>
        <w:tabs>
          <w:tab w:val="left" w:pos="851"/>
        </w:tabs>
        <w:jc w:val="both"/>
        <w:rPr>
          <w:rFonts w:ascii="Arial" w:hAnsi="Arial" w:cs="Arial"/>
        </w:rPr>
      </w:pPr>
      <w:r w:rsidRPr="009E0C37">
        <w:rPr>
          <w:rFonts w:ascii="Arial" w:hAnsi="Arial" w:cs="Arial"/>
        </w:rPr>
        <w:t xml:space="preserve">Après avoir pris connaissance des pièces constitutives du marché </w:t>
      </w:r>
      <w:r w:rsidR="00FE48C9" w:rsidRPr="009E0C37">
        <w:rPr>
          <w:rFonts w:ascii="Arial" w:hAnsi="Arial" w:cs="Arial"/>
        </w:rPr>
        <w:t>public</w:t>
      </w:r>
      <w:r w:rsidRPr="009E0C37">
        <w:rPr>
          <w:rFonts w:ascii="Arial" w:hAnsi="Arial" w:cs="Arial"/>
        </w:rPr>
        <w:t xml:space="preserve"> suivantes</w:t>
      </w:r>
      <w:r w:rsidR="00DE479C" w:rsidRPr="009E0C37">
        <w:rPr>
          <w:rFonts w:ascii="Arial" w:hAnsi="Arial" w:cs="Arial"/>
        </w:rPr>
        <w:t xml:space="preserve"> par ordre de priorité</w:t>
      </w:r>
      <w:r w:rsidRPr="009E0C37">
        <w:rPr>
          <w:rFonts w:ascii="Arial" w:hAnsi="Arial" w:cs="Arial"/>
        </w:rPr>
        <w:t>,</w:t>
      </w:r>
    </w:p>
    <w:bookmarkStart w:id="3" w:name="_Hlk124427195"/>
    <w:p w14:paraId="486DBFBE" w14:textId="3FBA416E" w:rsidR="003468FC" w:rsidRPr="009E0C37" w:rsidRDefault="00055612" w:rsidP="003468FC">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00D27DA6" w:rsidRPr="009E0C37">
        <w:rPr>
          <w:rFonts w:ascii="Arial" w:hAnsi="Arial" w:cs="Arial"/>
        </w:rPr>
        <w:t xml:space="preserve"> </w:t>
      </w:r>
      <w:r w:rsidR="003468FC" w:rsidRPr="009E0C37">
        <w:rPr>
          <w:rFonts w:ascii="Arial" w:hAnsi="Arial" w:cs="Arial"/>
          <w:lang w:val="en-GB"/>
        </w:rPr>
        <w:t xml:space="preserve"> </w:t>
      </w:r>
      <w:r w:rsidR="00AC24FA" w:rsidRPr="009E0C37">
        <w:rPr>
          <w:rFonts w:ascii="Arial" w:hAnsi="Arial" w:cs="Arial"/>
          <w:lang w:val="en-GB"/>
        </w:rPr>
        <w:t>L</w:t>
      </w:r>
      <w:r w:rsidR="003468FC" w:rsidRPr="009E0C37">
        <w:rPr>
          <w:rFonts w:ascii="Arial" w:hAnsi="Arial" w:cs="Arial"/>
        </w:rPr>
        <w:t xml:space="preserve">’acte </w:t>
      </w:r>
      <w:r w:rsidR="0025417F" w:rsidRPr="009E0C37">
        <w:rPr>
          <w:rFonts w:ascii="Arial" w:hAnsi="Arial" w:cs="Arial"/>
        </w:rPr>
        <w:t>d’engagement</w:t>
      </w:r>
      <w:r w:rsidR="003468FC" w:rsidRPr="009E0C37">
        <w:rPr>
          <w:rFonts w:ascii="Arial" w:hAnsi="Arial" w:cs="Arial"/>
        </w:rPr>
        <w:t xml:space="preserve"> </w:t>
      </w:r>
      <w:r w:rsidR="008D002F" w:rsidRPr="009E0C37">
        <w:rPr>
          <w:rFonts w:ascii="Arial" w:hAnsi="Arial" w:cs="Arial"/>
        </w:rPr>
        <w:t>au lot n°</w:t>
      </w:r>
      <w:r w:rsidR="008C4EDE" w:rsidRPr="009E0C37">
        <w:rPr>
          <w:rFonts w:ascii="Arial" w:hAnsi="Arial" w:cs="Arial"/>
        </w:rPr>
        <w:t>1</w:t>
      </w:r>
    </w:p>
    <w:bookmarkEnd w:id="3"/>
    <w:p w14:paraId="1D3E0925" w14:textId="25F4801A" w:rsidR="001E7A2A" w:rsidRPr="009E0C37" w:rsidRDefault="001E7A2A" w:rsidP="001E7A2A">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w:t>
      </w:r>
      <w:r w:rsidRPr="009E0C37">
        <w:rPr>
          <w:rFonts w:ascii="Arial" w:hAnsi="Arial" w:cs="Arial"/>
          <w:lang w:val="en-GB"/>
        </w:rPr>
        <w:t xml:space="preserve"> </w:t>
      </w:r>
      <w:r w:rsidRPr="009E0C37">
        <w:rPr>
          <w:rFonts w:ascii="Arial" w:hAnsi="Arial" w:cs="Arial"/>
        </w:rPr>
        <w:t>L</w:t>
      </w:r>
      <w:r w:rsidR="000E78C2">
        <w:rPr>
          <w:rFonts w:ascii="Arial" w:hAnsi="Arial" w:cs="Arial"/>
        </w:rPr>
        <w:t xml:space="preserve">’annexe financière </w:t>
      </w:r>
      <w:r w:rsidR="0029427D" w:rsidRPr="009E0C37">
        <w:rPr>
          <w:rFonts w:ascii="Arial" w:hAnsi="Arial" w:cs="Arial"/>
        </w:rPr>
        <w:t>au lot n°</w:t>
      </w:r>
      <w:r w:rsidR="008C4EDE" w:rsidRPr="009E0C37">
        <w:rPr>
          <w:rFonts w:ascii="Arial" w:hAnsi="Arial" w:cs="Arial"/>
        </w:rPr>
        <w:t>1</w:t>
      </w:r>
      <w:r w:rsidR="0029427D" w:rsidRPr="009E0C37">
        <w:rPr>
          <w:rFonts w:ascii="Arial" w:hAnsi="Arial" w:cs="Arial"/>
        </w:rPr>
        <w:t xml:space="preserve"> </w:t>
      </w:r>
    </w:p>
    <w:bookmarkStart w:id="4" w:name="_Hlk117073616"/>
    <w:p w14:paraId="06FCF1D6" w14:textId="0A2735CA" w:rsidR="003468FC" w:rsidRPr="009E0C37" w:rsidRDefault="00055612" w:rsidP="003468FC">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CaseACocher108"/>
            <w:enabled/>
            <w:calcOnExit w:val="0"/>
            <w:checkBox>
              <w:sizeAuto/>
              <w:default w:val="1"/>
            </w:checkBox>
          </w:ffData>
        </w:fldChar>
      </w:r>
      <w:bookmarkStart w:id="5" w:name="CaseACocher108"/>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bookmarkEnd w:id="5"/>
      <w:r w:rsidR="00EC4E86" w:rsidRPr="009E0C37">
        <w:rPr>
          <w:rFonts w:ascii="Arial" w:hAnsi="Arial" w:cs="Arial"/>
        </w:rPr>
        <w:t xml:space="preserve"> </w:t>
      </w:r>
      <w:r w:rsidR="003468FC" w:rsidRPr="009E0C37">
        <w:rPr>
          <w:rFonts w:ascii="Arial" w:hAnsi="Arial" w:cs="Arial"/>
        </w:rPr>
        <w:t xml:space="preserve"> </w:t>
      </w:r>
      <w:r w:rsidR="00EC4E86" w:rsidRPr="009E0C37">
        <w:rPr>
          <w:rFonts w:ascii="Arial" w:hAnsi="Arial" w:cs="Arial"/>
        </w:rPr>
        <w:t>Le</w:t>
      </w:r>
      <w:r w:rsidR="00D27DA6" w:rsidRPr="009E0C37">
        <w:rPr>
          <w:rFonts w:ascii="Arial" w:hAnsi="Arial" w:cs="Arial"/>
        </w:rPr>
        <w:t xml:space="preserve"> </w:t>
      </w:r>
      <w:r w:rsidR="003468FC" w:rsidRPr="009E0C37">
        <w:rPr>
          <w:rFonts w:ascii="Arial" w:hAnsi="Arial" w:cs="Arial"/>
        </w:rPr>
        <w:t>CC</w:t>
      </w:r>
      <w:r w:rsidR="001F4EBF" w:rsidRPr="009E0C37">
        <w:rPr>
          <w:rFonts w:ascii="Arial" w:hAnsi="Arial" w:cs="Arial"/>
        </w:rPr>
        <w:t>A</w:t>
      </w:r>
      <w:r w:rsidR="003468FC" w:rsidRPr="009E0C37">
        <w:rPr>
          <w:rFonts w:ascii="Arial" w:hAnsi="Arial" w:cs="Arial"/>
        </w:rPr>
        <w:t xml:space="preserve">P n° </w:t>
      </w:r>
      <w:r w:rsidR="001E5233" w:rsidRPr="009E0C37">
        <w:rPr>
          <w:rFonts w:ascii="Arial" w:hAnsi="Arial" w:cs="Arial"/>
        </w:rPr>
        <w:t>202</w:t>
      </w:r>
      <w:r w:rsidR="002F7EC9" w:rsidRPr="009E0C37">
        <w:rPr>
          <w:rFonts w:ascii="Arial" w:hAnsi="Arial" w:cs="Arial"/>
        </w:rPr>
        <w:t>5</w:t>
      </w:r>
      <w:r w:rsidR="001E5233" w:rsidRPr="009E0C37">
        <w:rPr>
          <w:rFonts w:ascii="Arial" w:hAnsi="Arial" w:cs="Arial"/>
        </w:rPr>
        <w:t>S</w:t>
      </w:r>
      <w:r w:rsidR="001F4EBF" w:rsidRPr="009E0C37">
        <w:rPr>
          <w:rFonts w:ascii="Arial" w:hAnsi="Arial" w:cs="Arial"/>
        </w:rPr>
        <w:t>G</w:t>
      </w:r>
      <w:r w:rsidR="002C6283" w:rsidRPr="009E0C37">
        <w:rPr>
          <w:rFonts w:ascii="Arial" w:hAnsi="Arial" w:cs="Arial"/>
        </w:rPr>
        <w:t>0</w:t>
      </w:r>
      <w:r w:rsidR="009E0C37" w:rsidRPr="009E0C37">
        <w:rPr>
          <w:rFonts w:ascii="Arial" w:hAnsi="Arial" w:cs="Arial"/>
        </w:rPr>
        <w:t>1</w:t>
      </w:r>
      <w:r w:rsidR="00455CBE" w:rsidRPr="009E0C37">
        <w:rPr>
          <w:rFonts w:ascii="Arial" w:hAnsi="Arial" w:cs="Arial"/>
        </w:rPr>
        <w:t xml:space="preserve"> </w:t>
      </w:r>
    </w:p>
    <w:bookmarkEnd w:id="4"/>
    <w:p w14:paraId="7336B554" w14:textId="054810AF" w:rsidR="001F4EBF" w:rsidRPr="009E0C37" w:rsidRDefault="00055612" w:rsidP="003468FC">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001F4EBF" w:rsidRPr="009E0C37">
        <w:rPr>
          <w:rFonts w:ascii="Arial" w:hAnsi="Arial" w:cs="Arial"/>
        </w:rPr>
        <w:t xml:space="preserve">  </w:t>
      </w:r>
      <w:r w:rsidR="00EC4E86" w:rsidRPr="009E0C37">
        <w:rPr>
          <w:rFonts w:ascii="Arial" w:hAnsi="Arial" w:cs="Arial"/>
        </w:rPr>
        <w:t xml:space="preserve">Le </w:t>
      </w:r>
      <w:r w:rsidR="001F4EBF" w:rsidRPr="009E0C37">
        <w:rPr>
          <w:rFonts w:ascii="Arial" w:hAnsi="Arial" w:cs="Arial"/>
        </w:rPr>
        <w:t>CC</w:t>
      </w:r>
      <w:r w:rsidR="002C6283" w:rsidRPr="009E0C37">
        <w:rPr>
          <w:rFonts w:ascii="Arial" w:hAnsi="Arial" w:cs="Arial"/>
        </w:rPr>
        <w:t>T</w:t>
      </w:r>
      <w:r w:rsidR="001F4EBF" w:rsidRPr="009E0C37">
        <w:rPr>
          <w:rFonts w:ascii="Arial" w:hAnsi="Arial" w:cs="Arial"/>
        </w:rPr>
        <w:t xml:space="preserve">P </w:t>
      </w:r>
      <w:r w:rsidR="00575085">
        <w:rPr>
          <w:rFonts w:ascii="Arial" w:hAnsi="Arial" w:cs="Arial"/>
        </w:rPr>
        <w:t xml:space="preserve">du lot n°1 </w:t>
      </w:r>
      <w:r w:rsidR="001F4EBF" w:rsidRPr="009E0C37">
        <w:rPr>
          <w:rFonts w:ascii="Arial" w:hAnsi="Arial" w:cs="Arial"/>
        </w:rPr>
        <w:t>n° 202</w:t>
      </w:r>
      <w:r w:rsidR="002F7EC9" w:rsidRPr="009E0C37">
        <w:rPr>
          <w:rFonts w:ascii="Arial" w:hAnsi="Arial" w:cs="Arial"/>
        </w:rPr>
        <w:t>5</w:t>
      </w:r>
      <w:r w:rsidR="001F4EBF" w:rsidRPr="009E0C37">
        <w:rPr>
          <w:rFonts w:ascii="Arial" w:hAnsi="Arial" w:cs="Arial"/>
        </w:rPr>
        <w:t>SG</w:t>
      </w:r>
      <w:r w:rsidR="002C6283" w:rsidRPr="009E0C37">
        <w:rPr>
          <w:rFonts w:ascii="Arial" w:hAnsi="Arial" w:cs="Arial"/>
        </w:rPr>
        <w:t>0</w:t>
      </w:r>
      <w:r w:rsidR="009E0C37" w:rsidRPr="009E0C37">
        <w:rPr>
          <w:rFonts w:ascii="Arial" w:hAnsi="Arial" w:cs="Arial"/>
        </w:rPr>
        <w:t>1</w:t>
      </w:r>
    </w:p>
    <w:p w14:paraId="596ADF0C" w14:textId="24A11F66" w:rsidR="00EC4E86" w:rsidRPr="009E0C37" w:rsidRDefault="00EC4E86" w:rsidP="003468FC">
      <w:pPr>
        <w:pStyle w:val="Listepuces"/>
        <w:widowControl w:val="0"/>
        <w:numPr>
          <w:ilvl w:val="0"/>
          <w:numId w:val="0"/>
        </w:numPr>
        <w:spacing w:before="120" w:after="60" w:line="240" w:lineRule="auto"/>
        <w:ind w:left="644" w:firstLine="207"/>
        <w:jc w:val="both"/>
        <w:rPr>
          <w:rFonts w:ascii="Arial" w:hAnsi="Arial" w:cs="Arial"/>
        </w:rPr>
      </w:pPr>
      <w:r w:rsidRPr="009E0C37">
        <w:rPr>
          <w:rFonts w:ascii="Arial" w:hAnsi="Arial" w:cs="Arial"/>
        </w:rPr>
        <w:fldChar w:fldCharType="begin">
          <w:ffData>
            <w:name w:val=""/>
            <w:enabled/>
            <w:calcOnExit w:val="0"/>
            <w:checkBox>
              <w:sizeAuto/>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w:t>
      </w:r>
      <w:r w:rsidR="00AC24FA" w:rsidRPr="009E0C37">
        <w:rPr>
          <w:rFonts w:ascii="Arial" w:hAnsi="Arial" w:cs="Arial"/>
        </w:rPr>
        <w:t xml:space="preserve"> </w:t>
      </w:r>
      <w:r w:rsidRPr="009E0C37">
        <w:rPr>
          <w:rFonts w:ascii="Arial" w:hAnsi="Arial" w:cs="Arial"/>
        </w:rPr>
        <w:t>L’offre technique d</w:t>
      </w:r>
      <w:r w:rsidR="00E06254" w:rsidRPr="009E0C37">
        <w:rPr>
          <w:rFonts w:ascii="Arial" w:hAnsi="Arial" w:cs="Arial"/>
        </w:rPr>
        <w:t>u</w:t>
      </w:r>
      <w:r w:rsidRPr="009E0C37">
        <w:rPr>
          <w:rFonts w:ascii="Arial" w:hAnsi="Arial" w:cs="Arial"/>
        </w:rPr>
        <w:t xml:space="preserve"> titulaire conforme au cahier des charges</w:t>
      </w:r>
    </w:p>
    <w:p w14:paraId="6466122C" w14:textId="6BB48849" w:rsidR="009B1CD0" w:rsidRPr="009E0C37" w:rsidRDefault="00055612" w:rsidP="005846FB">
      <w:pPr>
        <w:tabs>
          <w:tab w:val="left" w:pos="851"/>
        </w:tabs>
        <w:spacing w:before="120"/>
        <w:ind w:left="1135" w:hanging="284"/>
        <w:jc w:val="both"/>
        <w:rPr>
          <w:rFonts w:ascii="Arial" w:hAnsi="Arial" w:cs="Arial"/>
        </w:rPr>
      </w:pPr>
      <w:r w:rsidRPr="009E0C37">
        <w:rPr>
          <w:rFonts w:ascii="Arial" w:hAnsi="Arial" w:cs="Arial"/>
        </w:rPr>
        <w:fldChar w:fldCharType="begin">
          <w:ffData>
            <w:name w:val=""/>
            <w:enabled/>
            <w:calcOnExit w:val="0"/>
            <w:checkBox>
              <w:size w:val="20"/>
              <w:default w:val="1"/>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00D27DA6" w:rsidRPr="009E0C37">
        <w:rPr>
          <w:rFonts w:ascii="Arial" w:hAnsi="Arial" w:cs="Arial"/>
        </w:rPr>
        <w:t xml:space="preserve"> </w:t>
      </w:r>
      <w:r w:rsidR="001D66D4" w:rsidRPr="009E0C37">
        <w:rPr>
          <w:rFonts w:ascii="Arial" w:hAnsi="Arial" w:cs="Arial"/>
        </w:rPr>
        <w:t xml:space="preserve"> </w:t>
      </w:r>
      <w:r w:rsidR="00D144DA" w:rsidRPr="009E0C37">
        <w:rPr>
          <w:rFonts w:ascii="Arial" w:hAnsi="Arial" w:cs="Arial"/>
        </w:rPr>
        <w:t xml:space="preserve">Le </w:t>
      </w:r>
      <w:r w:rsidR="001D66D4" w:rsidRPr="009E0C37">
        <w:rPr>
          <w:rFonts w:ascii="Arial" w:hAnsi="Arial" w:cs="Arial"/>
        </w:rPr>
        <w:t>CCAG/</w:t>
      </w:r>
      <w:r w:rsidR="001E5233" w:rsidRPr="009E0C37">
        <w:rPr>
          <w:rFonts w:ascii="Arial" w:hAnsi="Arial" w:cs="Arial"/>
        </w:rPr>
        <w:t>FCS</w:t>
      </w:r>
      <w:r w:rsidR="00881A1A" w:rsidRPr="009E0C37">
        <w:rPr>
          <w:rFonts w:ascii="Arial" w:hAnsi="Arial" w:cs="Arial"/>
        </w:rPr>
        <w:t xml:space="preserve"> </w:t>
      </w:r>
      <w:r w:rsidR="001D66D4" w:rsidRPr="009E0C37">
        <w:rPr>
          <w:rFonts w:ascii="Arial" w:hAnsi="Arial" w:cs="Arial"/>
        </w:rPr>
        <w:t xml:space="preserve">approuvé par l’arrêté du </w:t>
      </w:r>
      <w:r w:rsidR="00881A1A" w:rsidRPr="009E0C37">
        <w:rPr>
          <w:rFonts w:ascii="Arial" w:hAnsi="Arial" w:cs="Arial"/>
        </w:rPr>
        <w:t>30</w:t>
      </w:r>
      <w:r w:rsidR="001D66D4" w:rsidRPr="009E0C37">
        <w:rPr>
          <w:rFonts w:ascii="Arial" w:hAnsi="Arial" w:cs="Arial"/>
        </w:rPr>
        <w:t xml:space="preserve"> </w:t>
      </w:r>
      <w:r w:rsidR="00881A1A" w:rsidRPr="009E0C37">
        <w:rPr>
          <w:rFonts w:ascii="Arial" w:hAnsi="Arial" w:cs="Arial"/>
        </w:rPr>
        <w:t>mars</w:t>
      </w:r>
      <w:r w:rsidR="001D66D4" w:rsidRPr="009E0C37">
        <w:rPr>
          <w:rFonts w:ascii="Arial" w:hAnsi="Arial" w:cs="Arial"/>
        </w:rPr>
        <w:t xml:space="preserve"> </w:t>
      </w:r>
      <w:r w:rsidR="00881A1A" w:rsidRPr="009E0C37">
        <w:rPr>
          <w:rFonts w:ascii="Arial" w:hAnsi="Arial" w:cs="Arial"/>
        </w:rPr>
        <w:t>2021</w:t>
      </w:r>
    </w:p>
    <w:p w14:paraId="06F3BE32" w14:textId="77777777" w:rsidR="004D63C6" w:rsidRPr="009E0C37" w:rsidRDefault="004D63C6" w:rsidP="005846FB">
      <w:pPr>
        <w:tabs>
          <w:tab w:val="left" w:pos="851"/>
        </w:tabs>
        <w:spacing w:before="120"/>
        <w:ind w:left="1135" w:hanging="284"/>
        <w:jc w:val="both"/>
        <w:rPr>
          <w:rFonts w:ascii="Arial" w:hAnsi="Arial" w:cs="Arial"/>
          <w:lang w:val="en-GB"/>
        </w:rPr>
      </w:pPr>
    </w:p>
    <w:p w14:paraId="343677F2" w14:textId="77777777" w:rsidR="009B1CD0" w:rsidRPr="009E0C37" w:rsidRDefault="009B1CD0" w:rsidP="00E47798">
      <w:pPr>
        <w:tabs>
          <w:tab w:val="left" w:pos="851"/>
        </w:tabs>
        <w:jc w:val="both"/>
        <w:rPr>
          <w:rFonts w:ascii="Arial" w:hAnsi="Arial" w:cs="Arial"/>
        </w:rPr>
      </w:pPr>
      <w:r w:rsidRPr="009E0C37">
        <w:rPr>
          <w:rFonts w:ascii="Arial" w:hAnsi="Arial" w:cs="Arial"/>
        </w:rPr>
        <w:t>et conformément à leurs clauses,</w:t>
      </w:r>
    </w:p>
    <w:p w14:paraId="34CE0A41" w14:textId="77777777" w:rsidR="009B1CD0" w:rsidRPr="009E0C37" w:rsidRDefault="009B1CD0" w:rsidP="0083205E">
      <w:pPr>
        <w:tabs>
          <w:tab w:val="left" w:pos="851"/>
        </w:tabs>
        <w:jc w:val="both"/>
        <w:rPr>
          <w:rFonts w:ascii="Arial" w:hAnsi="Arial" w:cs="Arial"/>
        </w:rPr>
      </w:pPr>
    </w:p>
    <w:p w14:paraId="156091D6" w14:textId="02B592F4" w:rsidR="009B1CD0" w:rsidRPr="009E0C37" w:rsidRDefault="00055612" w:rsidP="006B5057">
      <w:pPr>
        <w:tabs>
          <w:tab w:val="left" w:pos="851"/>
        </w:tabs>
        <w:ind w:left="851"/>
        <w:jc w:val="both"/>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00D27DA6" w:rsidRPr="009E0C37">
        <w:rPr>
          <w:rFonts w:ascii="Arial" w:hAnsi="Arial" w:cs="Arial"/>
        </w:rPr>
        <w:t xml:space="preserve"> </w:t>
      </w:r>
      <w:r w:rsidR="009B1CD0" w:rsidRPr="009E0C37">
        <w:rPr>
          <w:rFonts w:ascii="Arial" w:hAnsi="Arial" w:cs="Arial"/>
        </w:rPr>
        <w:t xml:space="preserve"> </w:t>
      </w:r>
      <w:r w:rsidR="00D90A00" w:rsidRPr="009E0C37">
        <w:rPr>
          <w:rFonts w:ascii="Arial" w:hAnsi="Arial" w:cs="Arial"/>
        </w:rPr>
        <w:t xml:space="preserve">le </w:t>
      </w:r>
      <w:r w:rsidR="009B1CD0" w:rsidRPr="009E0C37">
        <w:rPr>
          <w:rFonts w:ascii="Arial" w:hAnsi="Arial" w:cs="Arial"/>
        </w:rPr>
        <w:t>signataire</w:t>
      </w:r>
    </w:p>
    <w:p w14:paraId="62EBF3C5" w14:textId="77777777" w:rsidR="009B1CD0" w:rsidRPr="009E0C37" w:rsidRDefault="009B1CD0" w:rsidP="0083205E">
      <w:pPr>
        <w:tabs>
          <w:tab w:val="left" w:pos="851"/>
        </w:tabs>
        <w:jc w:val="both"/>
        <w:rPr>
          <w:rFonts w:ascii="Arial" w:hAnsi="Arial" w:cs="Arial"/>
        </w:rPr>
      </w:pPr>
    </w:p>
    <w:p w14:paraId="1AE4443A" w14:textId="77777777" w:rsidR="009B1CD0" w:rsidRPr="009E0C37" w:rsidRDefault="007D7A65" w:rsidP="0083205E">
      <w:pPr>
        <w:tabs>
          <w:tab w:val="left" w:pos="851"/>
        </w:tabs>
        <w:spacing w:before="120"/>
        <w:ind w:left="1701"/>
        <w:jc w:val="both"/>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009B1CD0" w:rsidRPr="009E0C37">
        <w:rPr>
          <w:rFonts w:ascii="Arial" w:hAnsi="Arial" w:cs="Arial"/>
        </w:rPr>
        <w:t xml:space="preserve"> </w:t>
      </w:r>
      <w:r w:rsidR="00D27DA6" w:rsidRPr="009E0C37">
        <w:rPr>
          <w:rFonts w:ascii="Arial" w:hAnsi="Arial" w:cs="Arial"/>
        </w:rPr>
        <w:t xml:space="preserve"> </w:t>
      </w:r>
      <w:r w:rsidR="009B1CD0" w:rsidRPr="009E0C37">
        <w:rPr>
          <w:rFonts w:ascii="Arial" w:hAnsi="Arial" w:cs="Arial"/>
        </w:rPr>
        <w:t>s’engage sur la base de son offre et pour son propre compte ;</w:t>
      </w:r>
    </w:p>
    <w:p w14:paraId="24777807" w14:textId="77777777" w:rsidR="009B1CD0" w:rsidRPr="009E0C37" w:rsidRDefault="009B1CD0" w:rsidP="00934503">
      <w:pPr>
        <w:pStyle w:val="En-tte"/>
        <w:tabs>
          <w:tab w:val="clear" w:pos="4536"/>
          <w:tab w:val="clear" w:pos="9072"/>
          <w:tab w:val="left" w:pos="851"/>
        </w:tabs>
        <w:jc w:val="both"/>
        <w:rPr>
          <w:rFonts w:ascii="Arial" w:hAnsi="Arial" w:cs="Arial"/>
        </w:rPr>
      </w:pPr>
      <w:r w:rsidRPr="009E0C37">
        <w:rPr>
          <w:rFonts w:ascii="Arial" w:hAnsi="Arial" w:cs="Arial"/>
          <w:i/>
          <w:sz w:val="18"/>
          <w:szCs w:val="18"/>
        </w:rPr>
        <w:t xml:space="preserve">[Indiquer le nom commercial et la dénomination sociale du </w:t>
      </w:r>
      <w:r w:rsidR="00F92811" w:rsidRPr="009E0C37">
        <w:rPr>
          <w:rFonts w:ascii="Arial" w:hAnsi="Arial" w:cs="Arial"/>
          <w:i/>
          <w:sz w:val="18"/>
          <w:szCs w:val="18"/>
        </w:rPr>
        <w:t>soumissionnaire</w:t>
      </w:r>
      <w:r w:rsidRPr="009E0C37">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D98A12B" w14:textId="77777777" w:rsidR="009B1CD0" w:rsidRPr="009E0C37" w:rsidRDefault="009B1CD0" w:rsidP="00CD46CC">
      <w:pPr>
        <w:tabs>
          <w:tab w:val="left" w:pos="851"/>
        </w:tabs>
        <w:jc w:val="both"/>
        <w:rPr>
          <w:rFonts w:ascii="Arial" w:hAnsi="Arial" w:cs="Arial"/>
        </w:rPr>
      </w:pPr>
    </w:p>
    <w:p w14:paraId="2946DB82" w14:textId="77777777" w:rsidR="009B1CD0" w:rsidRPr="009E0C37" w:rsidRDefault="009B1CD0" w:rsidP="009B45B9">
      <w:pPr>
        <w:tabs>
          <w:tab w:val="left" w:pos="851"/>
        </w:tabs>
        <w:jc w:val="both"/>
        <w:rPr>
          <w:rFonts w:ascii="Arial" w:hAnsi="Arial" w:cs="Arial"/>
        </w:rPr>
      </w:pPr>
    </w:p>
    <w:p w14:paraId="5997CC1D" w14:textId="77777777" w:rsidR="009B1CD0" w:rsidRPr="009E0C37" w:rsidRDefault="009B1CD0" w:rsidP="009B45B9">
      <w:pPr>
        <w:tabs>
          <w:tab w:val="left" w:pos="851"/>
        </w:tabs>
        <w:jc w:val="both"/>
        <w:rPr>
          <w:rFonts w:ascii="Arial" w:hAnsi="Arial" w:cs="Arial"/>
        </w:rPr>
      </w:pPr>
    </w:p>
    <w:p w14:paraId="689BBED3" w14:textId="77777777" w:rsidR="009B1CD0" w:rsidRPr="009E0C37" w:rsidRDefault="007D7A65" w:rsidP="009B45B9">
      <w:pPr>
        <w:tabs>
          <w:tab w:val="left" w:pos="851"/>
        </w:tabs>
        <w:ind w:left="1701"/>
        <w:jc w:val="both"/>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00D27DA6" w:rsidRPr="009E0C37">
        <w:rPr>
          <w:rFonts w:ascii="Arial" w:hAnsi="Arial" w:cs="Arial"/>
        </w:rPr>
        <w:t xml:space="preserve"> </w:t>
      </w:r>
      <w:r w:rsidR="009B1CD0" w:rsidRPr="009E0C37">
        <w:rPr>
          <w:rFonts w:ascii="Arial" w:hAnsi="Arial" w:cs="Arial"/>
        </w:rPr>
        <w:t xml:space="preserve"> engage</w:t>
      </w:r>
      <w:r w:rsidR="005072E1" w:rsidRPr="009E0C37">
        <w:rPr>
          <w:rFonts w:ascii="Arial" w:hAnsi="Arial" w:cs="Arial"/>
        </w:rPr>
        <w:t xml:space="preserve"> </w:t>
      </w:r>
      <w:r w:rsidR="009B1CD0" w:rsidRPr="009E0C37">
        <w:rPr>
          <w:rFonts w:ascii="Arial" w:hAnsi="Arial" w:cs="Arial"/>
        </w:rPr>
        <w:t>la société ……………………… sur la base de son offre ;</w:t>
      </w:r>
    </w:p>
    <w:p w14:paraId="7CEA7DB5" w14:textId="77777777" w:rsidR="009B1CD0" w:rsidRPr="009E0C37" w:rsidRDefault="009B1CD0" w:rsidP="009B45B9">
      <w:pPr>
        <w:pStyle w:val="En-tte"/>
        <w:tabs>
          <w:tab w:val="clear" w:pos="4536"/>
          <w:tab w:val="clear" w:pos="9072"/>
          <w:tab w:val="left" w:pos="851"/>
        </w:tabs>
        <w:jc w:val="both"/>
        <w:rPr>
          <w:rFonts w:ascii="Arial" w:hAnsi="Arial" w:cs="Arial"/>
        </w:rPr>
      </w:pPr>
      <w:r w:rsidRPr="009E0C37">
        <w:rPr>
          <w:rFonts w:ascii="Arial" w:hAnsi="Arial" w:cs="Arial"/>
          <w:i/>
          <w:sz w:val="18"/>
          <w:szCs w:val="18"/>
        </w:rPr>
        <w:t xml:space="preserve">[Indiquer le nom commercial et la dénomination sociale du </w:t>
      </w:r>
      <w:r w:rsidR="00F92811" w:rsidRPr="009E0C37">
        <w:rPr>
          <w:rFonts w:ascii="Arial" w:hAnsi="Arial" w:cs="Arial"/>
          <w:i/>
          <w:sz w:val="18"/>
          <w:szCs w:val="18"/>
        </w:rPr>
        <w:t>soumissionnaire</w:t>
      </w:r>
      <w:r w:rsidRPr="009E0C37">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10FFD37" w14:textId="77777777" w:rsidR="009B1CD0" w:rsidRPr="009E0C37" w:rsidRDefault="009B1CD0" w:rsidP="009B45B9">
      <w:pPr>
        <w:tabs>
          <w:tab w:val="left" w:pos="851"/>
        </w:tabs>
        <w:jc w:val="both"/>
        <w:rPr>
          <w:rFonts w:ascii="Arial" w:hAnsi="Arial" w:cs="Arial"/>
        </w:rPr>
      </w:pPr>
    </w:p>
    <w:p w14:paraId="6B699379" w14:textId="77777777" w:rsidR="009B1CD0" w:rsidRPr="009E0C37" w:rsidRDefault="009B1CD0" w:rsidP="009B45B9">
      <w:pPr>
        <w:tabs>
          <w:tab w:val="left" w:pos="851"/>
        </w:tabs>
        <w:jc w:val="both"/>
        <w:rPr>
          <w:rFonts w:ascii="Arial" w:hAnsi="Arial" w:cs="Arial"/>
        </w:rPr>
      </w:pPr>
    </w:p>
    <w:p w14:paraId="3FE9F23F" w14:textId="77777777" w:rsidR="009B1CD0" w:rsidRPr="009E0C37" w:rsidRDefault="009B1CD0" w:rsidP="009B45B9">
      <w:pPr>
        <w:tabs>
          <w:tab w:val="left" w:pos="851"/>
        </w:tabs>
        <w:jc w:val="both"/>
        <w:rPr>
          <w:rFonts w:ascii="Arial" w:hAnsi="Arial" w:cs="Arial"/>
        </w:rPr>
      </w:pPr>
    </w:p>
    <w:p w14:paraId="0436E925" w14:textId="77777777" w:rsidR="009B1CD0" w:rsidRPr="009E0C37" w:rsidRDefault="007D7A65" w:rsidP="006B5057">
      <w:pPr>
        <w:tabs>
          <w:tab w:val="left" w:pos="851"/>
        </w:tabs>
        <w:ind w:left="851"/>
        <w:jc w:val="both"/>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009B1CD0" w:rsidRPr="009E0C37">
        <w:rPr>
          <w:rFonts w:ascii="Arial" w:hAnsi="Arial" w:cs="Arial"/>
        </w:rPr>
        <w:t xml:space="preserve"> </w:t>
      </w:r>
      <w:r w:rsidR="00D27DA6" w:rsidRPr="009E0C37">
        <w:rPr>
          <w:rFonts w:ascii="Arial" w:hAnsi="Arial" w:cs="Arial"/>
        </w:rPr>
        <w:t xml:space="preserve"> </w:t>
      </w:r>
      <w:r w:rsidR="00D90A00" w:rsidRPr="009E0C37">
        <w:rPr>
          <w:rFonts w:ascii="Arial" w:hAnsi="Arial" w:cs="Arial"/>
        </w:rPr>
        <w:t>l</w:t>
      </w:r>
      <w:r w:rsidR="009B1CD0" w:rsidRPr="009E0C37">
        <w:rPr>
          <w:rFonts w:ascii="Arial" w:hAnsi="Arial" w:cs="Arial"/>
        </w:rPr>
        <w:t>’ensemble des membres du groupement s’engagent, sur la base de l’offre du groupement ;</w:t>
      </w:r>
    </w:p>
    <w:p w14:paraId="6848D4FF" w14:textId="77777777" w:rsidR="009B1CD0" w:rsidRPr="009E0C37" w:rsidRDefault="009B1CD0" w:rsidP="009B45B9">
      <w:pPr>
        <w:tabs>
          <w:tab w:val="left" w:pos="851"/>
        </w:tabs>
        <w:jc w:val="both"/>
        <w:rPr>
          <w:rFonts w:ascii="Arial" w:hAnsi="Arial" w:cs="Arial"/>
        </w:rPr>
      </w:pPr>
      <w:r w:rsidRPr="009E0C37">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E0C37">
        <w:rPr>
          <w:rFonts w:ascii="Arial" w:hAnsi="Arial" w:cs="Arial"/>
          <w:i/>
          <w:iCs/>
          <w:sz w:val="18"/>
          <w:szCs w:val="18"/>
        </w:rPr>
        <w:t>]</w:t>
      </w:r>
    </w:p>
    <w:p w14:paraId="1F72F646" w14:textId="77777777" w:rsidR="009B1CD0" w:rsidRPr="009E0C37" w:rsidRDefault="009B1CD0" w:rsidP="009B45B9">
      <w:pPr>
        <w:pStyle w:val="fcase1ertab"/>
        <w:tabs>
          <w:tab w:val="left" w:pos="851"/>
        </w:tabs>
        <w:ind w:left="0" w:firstLine="0"/>
        <w:rPr>
          <w:rFonts w:ascii="Arial" w:hAnsi="Arial" w:cs="Arial"/>
        </w:rPr>
      </w:pPr>
    </w:p>
    <w:p w14:paraId="783A2E96" w14:textId="0D4346F1" w:rsidR="00D11D07" w:rsidRPr="009E0C37" w:rsidRDefault="002F7EC9" w:rsidP="00D11D07">
      <w:pPr>
        <w:pStyle w:val="fcase1ertab"/>
        <w:tabs>
          <w:tab w:val="left" w:pos="851"/>
        </w:tabs>
        <w:ind w:left="0" w:firstLine="0"/>
        <w:rPr>
          <w:rFonts w:ascii="Arial" w:hAnsi="Arial" w:cs="Arial"/>
        </w:rPr>
      </w:pPr>
      <w:bookmarkStart w:id="6" w:name="_Hlk199164564"/>
      <w:r w:rsidRPr="009E0C37">
        <w:rPr>
          <w:rFonts w:ascii="Arial" w:hAnsi="Arial" w:cs="Arial"/>
        </w:rPr>
        <w:t>à livrer les fournitures demandées ou à exécuter les prestations demandées aux prix indiqués dans l’annexe financière jointe au présent document</w:t>
      </w:r>
      <w:r w:rsidR="009B1CD0" w:rsidRPr="009E0C37">
        <w:rPr>
          <w:rFonts w:ascii="Arial" w:hAnsi="Arial" w:cs="Arial"/>
        </w:rPr>
        <w:t>.</w:t>
      </w:r>
      <w:bookmarkEnd w:id="6"/>
    </w:p>
    <w:p w14:paraId="6A0E1EC8" w14:textId="77777777" w:rsidR="000C13D8" w:rsidRPr="009E0C37" w:rsidRDefault="000C13D8" w:rsidP="009B45B9">
      <w:pPr>
        <w:tabs>
          <w:tab w:val="left" w:pos="851"/>
          <w:tab w:val="left" w:pos="6237"/>
        </w:tabs>
        <w:rPr>
          <w:rFonts w:ascii="Arial" w:hAnsi="Arial" w:cs="Arial"/>
          <w:b/>
          <w:sz w:val="22"/>
          <w:szCs w:val="22"/>
        </w:rPr>
      </w:pPr>
    </w:p>
    <w:p w14:paraId="14C48204" w14:textId="0B02C349" w:rsidR="009B1CD0" w:rsidRPr="009E0C37" w:rsidRDefault="009B1CD0" w:rsidP="009B45B9">
      <w:pPr>
        <w:tabs>
          <w:tab w:val="left" w:pos="851"/>
          <w:tab w:val="left" w:pos="6237"/>
        </w:tabs>
        <w:rPr>
          <w:rFonts w:ascii="Arial" w:hAnsi="Arial" w:cs="Arial"/>
          <w:b/>
          <w:iCs/>
          <w:sz w:val="22"/>
          <w:szCs w:val="22"/>
        </w:rPr>
      </w:pPr>
      <w:r w:rsidRPr="009E0C37">
        <w:rPr>
          <w:rFonts w:ascii="Arial" w:hAnsi="Arial" w:cs="Arial"/>
          <w:b/>
          <w:sz w:val="22"/>
          <w:szCs w:val="22"/>
        </w:rPr>
        <w:t xml:space="preserve">B2 </w:t>
      </w:r>
      <w:r w:rsidR="0021797C" w:rsidRPr="009E0C37">
        <w:rPr>
          <w:rFonts w:ascii="Arial" w:hAnsi="Arial" w:cs="Arial"/>
          <w:b/>
          <w:sz w:val="22"/>
          <w:szCs w:val="22"/>
        </w:rPr>
        <w:t>–</w:t>
      </w:r>
      <w:r w:rsidRPr="009E0C37">
        <w:rPr>
          <w:rFonts w:ascii="Arial" w:hAnsi="Arial" w:cs="Arial"/>
          <w:b/>
          <w:sz w:val="22"/>
          <w:szCs w:val="22"/>
        </w:rPr>
        <w:t xml:space="preserve"> </w:t>
      </w:r>
      <w:r w:rsidR="0021797C" w:rsidRPr="009E0C37">
        <w:rPr>
          <w:rFonts w:ascii="Arial" w:hAnsi="Arial" w:cs="Arial"/>
          <w:b/>
          <w:sz w:val="22"/>
          <w:szCs w:val="22"/>
        </w:rPr>
        <w:t>Nature du groupement et</w:t>
      </w:r>
      <w:r w:rsidR="00036500" w:rsidRPr="009E0C37">
        <w:rPr>
          <w:rFonts w:ascii="Arial" w:hAnsi="Arial" w:cs="Arial"/>
          <w:b/>
          <w:sz w:val="22"/>
          <w:szCs w:val="22"/>
        </w:rPr>
        <w:t>,</w:t>
      </w:r>
      <w:r w:rsidR="0021797C" w:rsidRPr="009E0C37">
        <w:rPr>
          <w:rFonts w:ascii="Arial" w:hAnsi="Arial" w:cs="Arial"/>
          <w:b/>
          <w:sz w:val="22"/>
          <w:szCs w:val="22"/>
        </w:rPr>
        <w:t xml:space="preserve"> </w:t>
      </w:r>
      <w:r w:rsidR="00036500" w:rsidRPr="009E0C37">
        <w:rPr>
          <w:rFonts w:ascii="Arial" w:hAnsi="Arial" w:cs="Arial"/>
          <w:b/>
          <w:sz w:val="22"/>
          <w:szCs w:val="22"/>
        </w:rPr>
        <w:t>en cas de groupement conjoint,</w:t>
      </w:r>
      <w:r w:rsidR="00036500" w:rsidRPr="009E0C37" w:rsidDel="0021797C">
        <w:rPr>
          <w:rFonts w:ascii="Arial" w:hAnsi="Arial" w:cs="Arial"/>
          <w:b/>
          <w:sz w:val="22"/>
          <w:szCs w:val="22"/>
        </w:rPr>
        <w:t xml:space="preserve"> </w:t>
      </w:r>
      <w:r w:rsidR="0021797C" w:rsidRPr="009E0C37">
        <w:rPr>
          <w:rFonts w:ascii="Arial" w:hAnsi="Arial" w:cs="Arial"/>
          <w:b/>
          <w:sz w:val="22"/>
          <w:szCs w:val="22"/>
        </w:rPr>
        <w:t>r</w:t>
      </w:r>
      <w:r w:rsidRPr="009E0C37">
        <w:rPr>
          <w:rFonts w:ascii="Arial" w:hAnsi="Arial" w:cs="Arial"/>
          <w:b/>
          <w:sz w:val="22"/>
          <w:szCs w:val="22"/>
        </w:rPr>
        <w:t>épartition des prestations</w:t>
      </w:r>
    </w:p>
    <w:p w14:paraId="4B2E506E" w14:textId="77777777" w:rsidR="00354C04" w:rsidRPr="009E0C37" w:rsidRDefault="00354C04" w:rsidP="009B45B9">
      <w:pPr>
        <w:pStyle w:val="fcase1ertab"/>
        <w:tabs>
          <w:tab w:val="left" w:pos="851"/>
        </w:tabs>
        <w:rPr>
          <w:rFonts w:ascii="Arial" w:hAnsi="Arial" w:cs="Arial"/>
        </w:rPr>
      </w:pPr>
      <w:r w:rsidRPr="009E0C37">
        <w:rPr>
          <w:rFonts w:ascii="Arial" w:hAnsi="Arial" w:cs="Arial"/>
          <w:i/>
          <w:iCs/>
          <w:sz w:val="18"/>
          <w:szCs w:val="18"/>
        </w:rPr>
        <w:t>(</w:t>
      </w:r>
      <w:r w:rsidR="00840934" w:rsidRPr="009E0C37">
        <w:rPr>
          <w:rFonts w:ascii="Arial" w:hAnsi="Arial" w:cs="Arial"/>
          <w:i/>
          <w:iCs/>
          <w:sz w:val="18"/>
          <w:szCs w:val="18"/>
        </w:rPr>
        <w:t>En</w:t>
      </w:r>
      <w:r w:rsidRPr="009E0C37">
        <w:rPr>
          <w:rFonts w:ascii="Arial" w:hAnsi="Arial" w:cs="Arial"/>
          <w:i/>
          <w:iCs/>
          <w:sz w:val="18"/>
          <w:szCs w:val="18"/>
        </w:rPr>
        <w:t xml:space="preserve"> cas de groupement d’opérateurs économiques.)</w:t>
      </w:r>
    </w:p>
    <w:p w14:paraId="23DE523C" w14:textId="77777777" w:rsidR="00036500" w:rsidRPr="009E0C37" w:rsidRDefault="00036500" w:rsidP="009B45B9">
      <w:pPr>
        <w:tabs>
          <w:tab w:val="left" w:pos="851"/>
          <w:tab w:val="left" w:pos="6237"/>
        </w:tabs>
        <w:rPr>
          <w:rFonts w:ascii="Arial" w:hAnsi="Arial" w:cs="Arial"/>
          <w:i/>
          <w:iCs/>
          <w:sz w:val="18"/>
          <w:szCs w:val="18"/>
        </w:rPr>
      </w:pPr>
    </w:p>
    <w:p w14:paraId="2FB2B746" w14:textId="77777777" w:rsidR="0021797C" w:rsidRPr="009E0C37" w:rsidRDefault="0021797C" w:rsidP="009B45B9">
      <w:pPr>
        <w:pStyle w:val="fcase1ertab"/>
        <w:tabs>
          <w:tab w:val="left" w:pos="851"/>
        </w:tabs>
        <w:ind w:left="0" w:firstLine="0"/>
        <w:rPr>
          <w:rFonts w:ascii="Arial" w:hAnsi="Arial" w:cs="Arial"/>
        </w:rPr>
      </w:pPr>
      <w:bookmarkStart w:id="7" w:name="_Hlk199164780"/>
      <w:r w:rsidRPr="009E0C37">
        <w:rPr>
          <w:rFonts w:ascii="Arial" w:hAnsi="Arial" w:cs="Arial"/>
        </w:rPr>
        <w:t xml:space="preserve">Pour l’exécution du marché </w:t>
      </w:r>
      <w:r w:rsidR="00D90A00" w:rsidRPr="009E0C37">
        <w:rPr>
          <w:rFonts w:ascii="Arial" w:hAnsi="Arial" w:cs="Arial"/>
        </w:rPr>
        <w:t>public</w:t>
      </w:r>
      <w:r w:rsidRPr="009E0C37">
        <w:rPr>
          <w:rFonts w:ascii="Arial" w:hAnsi="Arial" w:cs="Arial"/>
        </w:rPr>
        <w:t xml:space="preserve">, le groupement </w:t>
      </w:r>
      <w:r w:rsidR="00036500" w:rsidRPr="009E0C37">
        <w:rPr>
          <w:rFonts w:ascii="Arial" w:hAnsi="Arial" w:cs="Arial"/>
        </w:rPr>
        <w:t>d’opérateurs économiques est</w:t>
      </w:r>
      <w:r w:rsidRPr="009E0C37">
        <w:rPr>
          <w:rFonts w:ascii="Arial" w:hAnsi="Arial" w:cs="Arial"/>
        </w:rPr>
        <w:t> :</w:t>
      </w:r>
    </w:p>
    <w:p w14:paraId="4AE204F0" w14:textId="77777777" w:rsidR="00036500" w:rsidRPr="009E0C37" w:rsidRDefault="00036500" w:rsidP="009B45B9">
      <w:pPr>
        <w:pStyle w:val="fcase1ertab"/>
        <w:tabs>
          <w:tab w:val="left" w:pos="851"/>
        </w:tabs>
        <w:rPr>
          <w:rFonts w:ascii="Arial" w:hAnsi="Arial" w:cs="Arial"/>
        </w:rPr>
      </w:pPr>
      <w:r w:rsidRPr="009E0C37">
        <w:rPr>
          <w:rFonts w:ascii="Arial" w:hAnsi="Arial" w:cs="Arial"/>
          <w:i/>
          <w:iCs/>
          <w:sz w:val="18"/>
          <w:szCs w:val="18"/>
        </w:rPr>
        <w:t>(Cocher la case correspondante.)</w:t>
      </w:r>
    </w:p>
    <w:bookmarkEnd w:id="7"/>
    <w:p w14:paraId="42BD3BE2" w14:textId="77777777" w:rsidR="00354C04" w:rsidRPr="009E0C37" w:rsidRDefault="00354C04" w:rsidP="009B45B9">
      <w:pPr>
        <w:pStyle w:val="fcase1ertab"/>
        <w:tabs>
          <w:tab w:val="clear" w:pos="426"/>
          <w:tab w:val="left" w:pos="851"/>
        </w:tabs>
        <w:spacing w:before="120"/>
        <w:ind w:left="0" w:firstLine="851"/>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
          <w:iCs/>
        </w:rPr>
        <w:t xml:space="preserve"> </w:t>
      </w:r>
      <w:r w:rsidRPr="009E0C37">
        <w:rPr>
          <w:rFonts w:ascii="Arial" w:hAnsi="Arial" w:cs="Arial"/>
        </w:rPr>
        <w:t>conjoint</w:t>
      </w:r>
      <w:r w:rsidRPr="009E0C37">
        <w:rPr>
          <w:rFonts w:ascii="Arial" w:hAnsi="Arial" w:cs="Arial"/>
        </w:rPr>
        <w:tab/>
      </w:r>
      <w:r w:rsidRPr="009E0C37">
        <w:rPr>
          <w:rFonts w:ascii="Arial" w:hAnsi="Arial" w:cs="Arial"/>
        </w:rPr>
        <w:tab/>
        <w:t>OU</w:t>
      </w:r>
      <w:r w:rsidRPr="009E0C37">
        <w:rPr>
          <w:rFonts w:ascii="Arial" w:hAnsi="Arial" w:cs="Arial"/>
        </w:rPr>
        <w:tab/>
      </w: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Cs/>
        </w:rPr>
        <w:t xml:space="preserve"> </w:t>
      </w:r>
      <w:r w:rsidRPr="009E0C37">
        <w:rPr>
          <w:rFonts w:ascii="Arial" w:hAnsi="Arial" w:cs="Arial"/>
        </w:rPr>
        <w:t>solidaire</w:t>
      </w:r>
    </w:p>
    <w:p w14:paraId="2DB14510" w14:textId="77777777" w:rsidR="00BA0E02" w:rsidRPr="009E0C37" w:rsidRDefault="00BA0E02" w:rsidP="006C4338">
      <w:pPr>
        <w:tabs>
          <w:tab w:val="left" w:pos="851"/>
        </w:tabs>
        <w:spacing w:before="120"/>
        <w:jc w:val="both"/>
        <w:rPr>
          <w:rFonts w:ascii="Arial" w:hAnsi="Arial" w:cs="Arial"/>
          <w:i/>
          <w:iCs/>
          <w:sz w:val="18"/>
          <w:szCs w:val="18"/>
        </w:rPr>
      </w:pPr>
    </w:p>
    <w:p w14:paraId="6DDF2BB3" w14:textId="77777777" w:rsidR="00BA0E02" w:rsidRPr="009E0C37" w:rsidRDefault="00BA0E02" w:rsidP="006C4338">
      <w:pPr>
        <w:tabs>
          <w:tab w:val="left" w:pos="851"/>
        </w:tabs>
        <w:spacing w:before="120"/>
        <w:jc w:val="both"/>
        <w:rPr>
          <w:rFonts w:ascii="Arial" w:hAnsi="Arial" w:cs="Arial"/>
          <w:i/>
          <w:iCs/>
          <w:sz w:val="18"/>
          <w:szCs w:val="18"/>
        </w:rPr>
      </w:pPr>
    </w:p>
    <w:p w14:paraId="7C9521A9" w14:textId="77777777" w:rsidR="00BA0E02" w:rsidRPr="009E0C37" w:rsidRDefault="00BA0E02" w:rsidP="006C4338">
      <w:pPr>
        <w:tabs>
          <w:tab w:val="left" w:pos="851"/>
        </w:tabs>
        <w:spacing w:before="120"/>
        <w:jc w:val="both"/>
        <w:rPr>
          <w:rFonts w:ascii="Arial" w:hAnsi="Arial" w:cs="Arial"/>
          <w:i/>
          <w:iCs/>
          <w:sz w:val="18"/>
          <w:szCs w:val="18"/>
        </w:rPr>
      </w:pPr>
    </w:p>
    <w:p w14:paraId="32FDE216" w14:textId="77777777" w:rsidR="00BA0E02" w:rsidRPr="009E0C37" w:rsidRDefault="00BA0E02" w:rsidP="006C4338">
      <w:pPr>
        <w:tabs>
          <w:tab w:val="left" w:pos="851"/>
        </w:tabs>
        <w:spacing w:before="120"/>
        <w:jc w:val="both"/>
        <w:rPr>
          <w:rFonts w:ascii="Arial" w:hAnsi="Arial" w:cs="Arial"/>
          <w:i/>
          <w:iCs/>
          <w:sz w:val="18"/>
          <w:szCs w:val="18"/>
        </w:rPr>
      </w:pPr>
    </w:p>
    <w:p w14:paraId="689F7DA4" w14:textId="77777777" w:rsidR="00BA0E02" w:rsidRPr="009E0C37" w:rsidRDefault="00BA0E02" w:rsidP="006C4338">
      <w:pPr>
        <w:tabs>
          <w:tab w:val="left" w:pos="851"/>
        </w:tabs>
        <w:spacing w:before="120"/>
        <w:jc w:val="both"/>
        <w:rPr>
          <w:rFonts w:ascii="Arial" w:hAnsi="Arial" w:cs="Arial"/>
          <w:i/>
          <w:iCs/>
          <w:sz w:val="18"/>
          <w:szCs w:val="18"/>
        </w:rPr>
      </w:pPr>
    </w:p>
    <w:p w14:paraId="2DCFF3C2" w14:textId="77777777" w:rsidR="00BA0E02" w:rsidRPr="009E0C37" w:rsidRDefault="00BA0E02" w:rsidP="006C4338">
      <w:pPr>
        <w:tabs>
          <w:tab w:val="left" w:pos="851"/>
        </w:tabs>
        <w:spacing w:before="120"/>
        <w:jc w:val="both"/>
        <w:rPr>
          <w:rFonts w:ascii="Arial" w:hAnsi="Arial" w:cs="Arial"/>
          <w:i/>
          <w:iCs/>
          <w:sz w:val="18"/>
          <w:szCs w:val="18"/>
        </w:rPr>
      </w:pPr>
    </w:p>
    <w:p w14:paraId="04DB94A5" w14:textId="49A3D930" w:rsidR="009B1CD0" w:rsidRPr="009E0C37" w:rsidRDefault="009B1CD0" w:rsidP="006C4338">
      <w:pPr>
        <w:tabs>
          <w:tab w:val="left" w:pos="851"/>
        </w:tabs>
        <w:spacing w:before="120"/>
        <w:jc w:val="both"/>
        <w:rPr>
          <w:rFonts w:ascii="Arial" w:hAnsi="Arial" w:cs="Arial"/>
          <w:b/>
          <w:bCs/>
        </w:rPr>
      </w:pPr>
      <w:r w:rsidRPr="009E0C37">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E0C37" w14:paraId="51E12E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EF95E0" w14:textId="77777777" w:rsidR="009B1CD0" w:rsidRPr="009E0C37" w:rsidRDefault="009B1CD0" w:rsidP="00E26C7A">
            <w:pPr>
              <w:keepNext/>
              <w:tabs>
                <w:tab w:val="left" w:pos="851"/>
              </w:tabs>
              <w:jc w:val="center"/>
              <w:rPr>
                <w:rFonts w:ascii="Arial" w:hAnsi="Arial" w:cs="Arial"/>
                <w:b/>
              </w:rPr>
            </w:pPr>
            <w:r w:rsidRPr="009E0C37">
              <w:rPr>
                <w:rFonts w:ascii="Arial" w:hAnsi="Arial" w:cs="Arial"/>
                <w:b/>
              </w:rPr>
              <w:t xml:space="preserve">Désignation des membres </w:t>
            </w:r>
          </w:p>
          <w:p w14:paraId="02952D52" w14:textId="77777777" w:rsidR="009B1CD0" w:rsidRPr="009E0C37" w:rsidRDefault="009B1CD0" w:rsidP="00E26C7A">
            <w:pPr>
              <w:keepNext/>
              <w:tabs>
                <w:tab w:val="left" w:pos="851"/>
              </w:tabs>
              <w:jc w:val="center"/>
              <w:rPr>
                <w:rFonts w:ascii="Arial" w:hAnsi="Arial" w:cs="Arial"/>
                <w:b/>
              </w:rPr>
            </w:pPr>
            <w:r w:rsidRPr="009E0C37">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761D5" w14:textId="77777777" w:rsidR="009B1CD0" w:rsidRPr="009E0C37" w:rsidRDefault="009B1CD0" w:rsidP="00E26C7A">
            <w:pPr>
              <w:pStyle w:val="Titre5"/>
              <w:tabs>
                <w:tab w:val="left" w:pos="851"/>
              </w:tabs>
              <w:ind w:left="0" w:hanging="1008"/>
              <w:jc w:val="center"/>
              <w:rPr>
                <w:b/>
                <w:i w:val="0"/>
                <w:sz w:val="20"/>
              </w:rPr>
            </w:pPr>
            <w:r w:rsidRPr="009E0C37">
              <w:rPr>
                <w:b/>
                <w:i w:val="0"/>
                <w:sz w:val="20"/>
              </w:rPr>
              <w:t>Prestations exécutées par les membres</w:t>
            </w:r>
          </w:p>
          <w:p w14:paraId="2D536479" w14:textId="77777777" w:rsidR="009B1CD0" w:rsidRPr="009E0C37" w:rsidRDefault="009B1CD0" w:rsidP="00E26C7A">
            <w:pPr>
              <w:pStyle w:val="Titre5"/>
              <w:tabs>
                <w:tab w:val="left" w:pos="851"/>
              </w:tabs>
              <w:ind w:left="0" w:hanging="1008"/>
              <w:jc w:val="center"/>
              <w:rPr>
                <w:b/>
              </w:rPr>
            </w:pPr>
            <w:r w:rsidRPr="009E0C37">
              <w:rPr>
                <w:b/>
                <w:i w:val="0"/>
                <w:sz w:val="20"/>
              </w:rPr>
              <w:t>du groupement conjoint</w:t>
            </w:r>
          </w:p>
        </w:tc>
      </w:tr>
      <w:tr w:rsidR="009B1CD0" w:rsidRPr="009E0C37" w14:paraId="24E031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2E56223" w14:textId="77777777" w:rsidR="009B1CD0" w:rsidRPr="009E0C37" w:rsidRDefault="009B1CD0" w:rsidP="00E26C7A">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C5243EE" w14:textId="77777777" w:rsidR="009B1CD0" w:rsidRPr="009E0C37" w:rsidRDefault="009B1CD0" w:rsidP="00E26C7A">
            <w:pPr>
              <w:keepNext/>
              <w:tabs>
                <w:tab w:val="left" w:pos="851"/>
              </w:tabs>
              <w:jc w:val="center"/>
              <w:rPr>
                <w:rFonts w:ascii="Arial" w:hAnsi="Arial" w:cs="Arial"/>
                <w:b/>
              </w:rPr>
            </w:pPr>
            <w:r w:rsidRPr="009E0C37">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075B8" w14:textId="77777777" w:rsidR="009B1CD0" w:rsidRPr="009E0C37" w:rsidRDefault="009B1CD0" w:rsidP="00E26C7A">
            <w:pPr>
              <w:keepNext/>
              <w:tabs>
                <w:tab w:val="left" w:pos="851"/>
              </w:tabs>
              <w:jc w:val="center"/>
              <w:rPr>
                <w:rFonts w:ascii="Arial" w:hAnsi="Arial" w:cs="Arial"/>
                <w:b/>
              </w:rPr>
            </w:pPr>
            <w:r w:rsidRPr="009E0C37">
              <w:rPr>
                <w:rFonts w:ascii="Arial" w:hAnsi="Arial" w:cs="Arial"/>
                <w:b/>
              </w:rPr>
              <w:t xml:space="preserve">Montant HT </w:t>
            </w:r>
          </w:p>
          <w:p w14:paraId="770D9644" w14:textId="77777777" w:rsidR="009B1CD0" w:rsidRPr="009E0C37" w:rsidRDefault="009B1CD0" w:rsidP="00E26C7A">
            <w:pPr>
              <w:keepNext/>
              <w:tabs>
                <w:tab w:val="left" w:pos="851"/>
              </w:tabs>
              <w:jc w:val="center"/>
              <w:rPr>
                <w:rFonts w:ascii="Arial" w:hAnsi="Arial" w:cs="Arial"/>
              </w:rPr>
            </w:pPr>
            <w:r w:rsidRPr="009E0C37">
              <w:rPr>
                <w:rFonts w:ascii="Arial" w:hAnsi="Arial" w:cs="Arial"/>
                <w:b/>
              </w:rPr>
              <w:t>de la prestation</w:t>
            </w:r>
          </w:p>
        </w:tc>
      </w:tr>
      <w:tr w:rsidR="009B1CD0" w:rsidRPr="009E0C37" w14:paraId="07547A01" w14:textId="77777777" w:rsidTr="00E26C7A">
        <w:trPr>
          <w:trHeight w:val="567"/>
        </w:trPr>
        <w:tc>
          <w:tcPr>
            <w:tcW w:w="4503" w:type="dxa"/>
            <w:tcBorders>
              <w:top w:val="single" w:sz="4" w:space="0" w:color="000000"/>
              <w:left w:val="single" w:sz="4" w:space="0" w:color="000000"/>
            </w:tcBorders>
            <w:shd w:val="clear" w:color="auto" w:fill="CCFFFF"/>
          </w:tcPr>
          <w:p w14:paraId="5043CB0F" w14:textId="77777777" w:rsidR="009B1CD0" w:rsidRPr="009E0C37" w:rsidRDefault="009B1CD0" w:rsidP="00E26C7A">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7459315" w14:textId="77777777" w:rsidR="009B1CD0" w:rsidRPr="009E0C37" w:rsidRDefault="009B1CD0" w:rsidP="00E26C7A">
            <w:pPr>
              <w:keepNext/>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537F28F" w14:textId="77777777" w:rsidR="009B1CD0" w:rsidRPr="009E0C37" w:rsidRDefault="009B1CD0" w:rsidP="00E26C7A">
            <w:pPr>
              <w:keepNext/>
              <w:tabs>
                <w:tab w:val="left" w:pos="851"/>
              </w:tabs>
              <w:snapToGrid w:val="0"/>
              <w:jc w:val="both"/>
              <w:rPr>
                <w:rFonts w:ascii="Arial" w:hAnsi="Arial" w:cs="Arial"/>
              </w:rPr>
            </w:pPr>
          </w:p>
        </w:tc>
      </w:tr>
      <w:tr w:rsidR="009B1CD0" w:rsidRPr="009E0C37" w14:paraId="6DFB9E20" w14:textId="77777777" w:rsidTr="00E26C7A">
        <w:trPr>
          <w:trHeight w:val="567"/>
        </w:trPr>
        <w:tc>
          <w:tcPr>
            <w:tcW w:w="4503" w:type="dxa"/>
            <w:tcBorders>
              <w:left w:val="single" w:sz="4" w:space="0" w:color="000000"/>
            </w:tcBorders>
            <w:shd w:val="clear" w:color="auto" w:fill="auto"/>
          </w:tcPr>
          <w:p w14:paraId="70DF9E56" w14:textId="77777777" w:rsidR="009B1CD0" w:rsidRPr="009E0C37" w:rsidRDefault="009B1CD0" w:rsidP="00E26C7A">
            <w:pPr>
              <w:keepNext/>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4E871BC" w14:textId="77777777" w:rsidR="009B1CD0" w:rsidRPr="009E0C37" w:rsidRDefault="009B1CD0" w:rsidP="00E26C7A">
            <w:pPr>
              <w:keepNext/>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44A5D23" w14:textId="77777777" w:rsidR="009B1CD0" w:rsidRPr="009E0C37" w:rsidRDefault="009B1CD0" w:rsidP="00E26C7A">
            <w:pPr>
              <w:keepNext/>
              <w:tabs>
                <w:tab w:val="left" w:pos="851"/>
              </w:tabs>
              <w:snapToGrid w:val="0"/>
              <w:jc w:val="both"/>
              <w:rPr>
                <w:rFonts w:ascii="Arial" w:hAnsi="Arial" w:cs="Arial"/>
              </w:rPr>
            </w:pPr>
          </w:p>
        </w:tc>
      </w:tr>
      <w:tr w:rsidR="009B1CD0" w:rsidRPr="009E0C37" w14:paraId="738610EB" w14:textId="77777777" w:rsidTr="00E26C7A">
        <w:trPr>
          <w:trHeight w:val="567"/>
        </w:trPr>
        <w:tc>
          <w:tcPr>
            <w:tcW w:w="4503" w:type="dxa"/>
            <w:tcBorders>
              <w:left w:val="single" w:sz="4" w:space="0" w:color="000000"/>
              <w:bottom w:val="single" w:sz="4" w:space="0" w:color="000000"/>
            </w:tcBorders>
            <w:shd w:val="clear" w:color="auto" w:fill="CCFFFF"/>
          </w:tcPr>
          <w:p w14:paraId="637805D2" w14:textId="77777777" w:rsidR="009B1CD0" w:rsidRPr="009E0C37" w:rsidRDefault="009B1CD0" w:rsidP="00E26C7A">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63F29E8" w14:textId="77777777" w:rsidR="009B1CD0" w:rsidRPr="009E0C37" w:rsidRDefault="009B1CD0" w:rsidP="00E26C7A">
            <w:pPr>
              <w:keepNext/>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B7B4B86" w14:textId="77777777" w:rsidR="009B1CD0" w:rsidRPr="009E0C37" w:rsidRDefault="009B1CD0" w:rsidP="00E26C7A">
            <w:pPr>
              <w:keepNext/>
              <w:tabs>
                <w:tab w:val="left" w:pos="851"/>
              </w:tabs>
              <w:snapToGrid w:val="0"/>
              <w:jc w:val="both"/>
              <w:rPr>
                <w:rFonts w:ascii="Arial" w:hAnsi="Arial" w:cs="Arial"/>
              </w:rPr>
            </w:pPr>
          </w:p>
        </w:tc>
      </w:tr>
    </w:tbl>
    <w:p w14:paraId="3A0FF5F2" w14:textId="486E54B4" w:rsidR="009B1CD0" w:rsidRPr="009E0C37" w:rsidRDefault="009B1CD0" w:rsidP="006C4338">
      <w:pPr>
        <w:tabs>
          <w:tab w:val="left" w:pos="851"/>
          <w:tab w:val="left" w:pos="6237"/>
        </w:tabs>
        <w:rPr>
          <w:rFonts w:ascii="Arial" w:hAnsi="Arial" w:cs="Arial"/>
        </w:rPr>
      </w:pPr>
    </w:p>
    <w:p w14:paraId="2EC36386" w14:textId="177CB8AD" w:rsidR="009B1CD0" w:rsidRPr="009E0C37" w:rsidRDefault="009B1CD0" w:rsidP="006F3DF9">
      <w:pPr>
        <w:pStyle w:val="fcase1ertab"/>
        <w:tabs>
          <w:tab w:val="left" w:pos="851"/>
        </w:tabs>
        <w:ind w:left="0" w:firstLine="0"/>
        <w:rPr>
          <w:rFonts w:ascii="Arial" w:hAnsi="Arial" w:cs="Arial"/>
          <w:i/>
          <w:sz w:val="18"/>
          <w:szCs w:val="18"/>
        </w:rPr>
      </w:pPr>
      <w:r w:rsidRPr="009E0C37">
        <w:rPr>
          <w:rFonts w:ascii="Arial" w:hAnsi="Arial" w:cs="Arial"/>
          <w:b/>
          <w:sz w:val="22"/>
          <w:szCs w:val="22"/>
        </w:rPr>
        <w:t xml:space="preserve">B3 </w:t>
      </w:r>
      <w:r w:rsidR="002F7EC9" w:rsidRPr="009E0C37">
        <w:rPr>
          <w:rFonts w:ascii="Arial" w:hAnsi="Arial" w:cs="Arial"/>
          <w:sz w:val="22"/>
          <w:szCs w:val="22"/>
        </w:rPr>
        <w:t xml:space="preserve">– </w:t>
      </w:r>
      <w:r w:rsidRPr="009E0C37">
        <w:rPr>
          <w:rFonts w:ascii="Arial" w:hAnsi="Arial" w:cs="Arial"/>
          <w:b/>
          <w:sz w:val="22"/>
          <w:szCs w:val="22"/>
        </w:rPr>
        <w:t>Compte (s) à créditer</w:t>
      </w:r>
    </w:p>
    <w:p w14:paraId="06DC442E" w14:textId="77777777" w:rsidR="009B1CD0" w:rsidRPr="009E0C37" w:rsidRDefault="009B1CD0" w:rsidP="005846FB">
      <w:pPr>
        <w:pStyle w:val="fcase1ertab"/>
        <w:tabs>
          <w:tab w:val="left" w:pos="851"/>
        </w:tabs>
        <w:spacing w:before="120"/>
        <w:ind w:left="0" w:firstLine="0"/>
        <w:rPr>
          <w:rFonts w:ascii="Arial" w:hAnsi="Arial" w:cs="Arial"/>
          <w:b/>
        </w:rPr>
      </w:pPr>
      <w:r w:rsidRPr="009E0C37">
        <w:rPr>
          <w:rFonts w:ascii="Arial" w:hAnsi="Arial" w:cs="Arial"/>
          <w:i/>
          <w:sz w:val="18"/>
          <w:szCs w:val="18"/>
        </w:rPr>
        <w:t>(Joindre un ou des relevé(s) d’identité bancaire ou postal.)</w:t>
      </w:r>
    </w:p>
    <w:p w14:paraId="61829076" w14:textId="77777777" w:rsidR="009B1CD0" w:rsidRPr="009E0C37" w:rsidRDefault="009B1CD0" w:rsidP="005846FB">
      <w:pPr>
        <w:pStyle w:val="fcasegauche"/>
        <w:tabs>
          <w:tab w:val="left" w:pos="426"/>
          <w:tab w:val="left" w:pos="851"/>
        </w:tabs>
        <w:spacing w:after="0"/>
        <w:ind w:left="0" w:firstLine="0"/>
        <w:jc w:val="left"/>
        <w:rPr>
          <w:rFonts w:ascii="Arial" w:hAnsi="Arial" w:cs="Arial"/>
          <w:b/>
        </w:rPr>
      </w:pPr>
    </w:p>
    <w:p w14:paraId="148786BA" w14:textId="0C302A99" w:rsidR="009B1CD0" w:rsidRPr="009E0C37" w:rsidRDefault="009B1CD0" w:rsidP="005846FB">
      <w:pPr>
        <w:pStyle w:val="fcasegauche"/>
        <w:tabs>
          <w:tab w:val="left" w:pos="426"/>
          <w:tab w:val="left" w:pos="851"/>
        </w:tabs>
        <w:spacing w:after="0"/>
        <w:ind w:left="0" w:firstLine="0"/>
        <w:jc w:val="left"/>
        <w:rPr>
          <w:rFonts w:ascii="Arial" w:hAnsi="Arial" w:cs="Arial"/>
        </w:rPr>
      </w:pPr>
      <w:r w:rsidRPr="009E0C37">
        <w:rPr>
          <w:rFonts w:ascii="Arial" w:eastAsia="Wingdings" w:hAnsi="Arial" w:cs="Arial"/>
          <w:b/>
          <w:color w:val="66CCFF"/>
          <w:spacing w:val="-10"/>
        </w:rPr>
        <w:t></w:t>
      </w:r>
      <w:r w:rsidRPr="009E0C37">
        <w:rPr>
          <w:rFonts w:ascii="Arial" w:eastAsia="Arial" w:hAnsi="Arial" w:cs="Arial"/>
          <w:spacing w:val="-10"/>
        </w:rPr>
        <w:t xml:space="preserve">  </w:t>
      </w:r>
      <w:r w:rsidR="00455CBE" w:rsidRPr="009E0C37">
        <w:rPr>
          <w:rFonts w:ascii="Arial" w:eastAsia="Arial" w:hAnsi="Arial" w:cs="Arial"/>
          <w:spacing w:val="-10"/>
        </w:rPr>
        <w:t xml:space="preserve"> </w:t>
      </w:r>
      <w:r w:rsidRPr="009E0C37">
        <w:rPr>
          <w:rFonts w:ascii="Arial" w:hAnsi="Arial" w:cs="Arial"/>
        </w:rPr>
        <w:t>Nom de l’établissement bancaire :</w:t>
      </w:r>
    </w:p>
    <w:p w14:paraId="2BA226A1" w14:textId="77777777" w:rsidR="009B1CD0" w:rsidRPr="009E0C37" w:rsidRDefault="009B1CD0" w:rsidP="005846FB">
      <w:pPr>
        <w:pStyle w:val="fcasegauche"/>
        <w:tabs>
          <w:tab w:val="left" w:pos="426"/>
          <w:tab w:val="left" w:pos="851"/>
        </w:tabs>
        <w:spacing w:after="0"/>
        <w:ind w:left="0" w:firstLine="0"/>
        <w:jc w:val="left"/>
        <w:rPr>
          <w:rFonts w:ascii="Arial" w:hAnsi="Arial" w:cs="Arial"/>
        </w:rPr>
      </w:pPr>
    </w:p>
    <w:p w14:paraId="731B7D4B" w14:textId="2EDEDE0A" w:rsidR="009B1CD0" w:rsidRPr="009E0C37" w:rsidRDefault="009B1CD0" w:rsidP="00710FD6">
      <w:pPr>
        <w:pStyle w:val="fcasegauche"/>
        <w:tabs>
          <w:tab w:val="left" w:pos="426"/>
          <w:tab w:val="left" w:pos="851"/>
        </w:tabs>
        <w:spacing w:after="0"/>
        <w:ind w:left="0" w:firstLine="0"/>
        <w:jc w:val="left"/>
        <w:rPr>
          <w:rFonts w:ascii="Arial" w:hAnsi="Arial" w:cs="Arial"/>
          <w:b/>
        </w:rPr>
      </w:pPr>
      <w:r w:rsidRPr="009E0C37">
        <w:rPr>
          <w:rFonts w:ascii="Arial" w:eastAsia="Wingdings" w:hAnsi="Arial" w:cs="Arial"/>
          <w:b/>
          <w:color w:val="66CCFF"/>
          <w:spacing w:val="-10"/>
        </w:rPr>
        <w:t></w:t>
      </w:r>
      <w:r w:rsidRPr="009E0C37">
        <w:rPr>
          <w:rFonts w:ascii="Arial" w:eastAsia="Arial" w:hAnsi="Arial" w:cs="Arial"/>
          <w:spacing w:val="-10"/>
        </w:rPr>
        <w:t xml:space="preserve">  </w:t>
      </w:r>
      <w:r w:rsidR="00455CBE" w:rsidRPr="009E0C37">
        <w:rPr>
          <w:rFonts w:ascii="Arial" w:eastAsia="Arial" w:hAnsi="Arial" w:cs="Arial"/>
          <w:spacing w:val="-10"/>
        </w:rPr>
        <w:t xml:space="preserve"> </w:t>
      </w:r>
      <w:r w:rsidRPr="009E0C37">
        <w:rPr>
          <w:rFonts w:ascii="Arial" w:hAnsi="Arial" w:cs="Arial"/>
        </w:rPr>
        <w:t>Numéro de compte :</w:t>
      </w:r>
    </w:p>
    <w:p w14:paraId="02F2C34E" w14:textId="77777777" w:rsidR="009B1CD0" w:rsidRPr="009E0C37" w:rsidRDefault="009B1CD0" w:rsidP="0083205E">
      <w:pPr>
        <w:pStyle w:val="fcasegauche"/>
        <w:tabs>
          <w:tab w:val="left" w:pos="426"/>
          <w:tab w:val="left" w:pos="851"/>
        </w:tabs>
        <w:spacing w:after="0"/>
        <w:ind w:left="0" w:firstLine="0"/>
        <w:jc w:val="left"/>
        <w:rPr>
          <w:rFonts w:ascii="Arial" w:hAnsi="Arial" w:cs="Arial"/>
          <w:b/>
        </w:rPr>
      </w:pPr>
    </w:p>
    <w:p w14:paraId="429E0618" w14:textId="26C58D15" w:rsidR="009B1CD0" w:rsidRPr="009E0C37" w:rsidRDefault="009B1CD0" w:rsidP="0083205E">
      <w:pPr>
        <w:pStyle w:val="fcasegauche"/>
        <w:tabs>
          <w:tab w:val="left" w:pos="426"/>
          <w:tab w:val="left" w:pos="851"/>
        </w:tabs>
        <w:spacing w:after="0"/>
        <w:ind w:left="0" w:firstLine="0"/>
        <w:jc w:val="left"/>
        <w:rPr>
          <w:rFonts w:ascii="Arial" w:hAnsi="Arial" w:cs="Arial"/>
          <w:b/>
        </w:rPr>
      </w:pPr>
      <w:r w:rsidRPr="009E0C37">
        <w:rPr>
          <w:rFonts w:ascii="Arial" w:hAnsi="Arial" w:cs="Arial"/>
          <w:b/>
          <w:sz w:val="22"/>
          <w:szCs w:val="22"/>
        </w:rPr>
        <w:t xml:space="preserve">B4 </w:t>
      </w:r>
      <w:r w:rsidR="002F7EC9" w:rsidRPr="009E0C37">
        <w:rPr>
          <w:rFonts w:ascii="Arial" w:hAnsi="Arial" w:cs="Arial"/>
          <w:sz w:val="22"/>
          <w:szCs w:val="22"/>
        </w:rPr>
        <w:t xml:space="preserve">– </w:t>
      </w:r>
      <w:r w:rsidRPr="009E0C37">
        <w:rPr>
          <w:rFonts w:ascii="Arial" w:hAnsi="Arial" w:cs="Arial"/>
          <w:b/>
          <w:sz w:val="22"/>
          <w:szCs w:val="22"/>
        </w:rPr>
        <w:t>Avance</w:t>
      </w:r>
      <w:r w:rsidRPr="009E0C37">
        <w:rPr>
          <w:rFonts w:ascii="Arial" w:hAnsi="Arial" w:cs="Arial"/>
          <w:b/>
        </w:rPr>
        <w:t> </w:t>
      </w:r>
      <w:r w:rsidRPr="009E0C37">
        <w:rPr>
          <w:rFonts w:ascii="Arial" w:hAnsi="Arial" w:cs="Arial"/>
          <w:i/>
          <w:sz w:val="18"/>
          <w:szCs w:val="18"/>
        </w:rPr>
        <w:t>(</w:t>
      </w:r>
      <w:hyperlink r:id="rId11" w:history="1">
        <w:r w:rsidRPr="009E0C37">
          <w:rPr>
            <w:rStyle w:val="Lienhypertexte"/>
            <w:rFonts w:ascii="Arial" w:hAnsi="Arial" w:cs="Arial"/>
            <w:i/>
            <w:sz w:val="18"/>
            <w:szCs w:val="18"/>
          </w:rPr>
          <w:t>article</w:t>
        </w:r>
        <w:r w:rsidR="009D661E" w:rsidRPr="009E0C37">
          <w:rPr>
            <w:rStyle w:val="Lienhypertexte"/>
            <w:rFonts w:ascii="Arial" w:hAnsi="Arial" w:cs="Arial"/>
            <w:i/>
            <w:sz w:val="18"/>
            <w:szCs w:val="18"/>
          </w:rPr>
          <w:t> R. 2191-3</w:t>
        </w:r>
      </w:hyperlink>
      <w:r w:rsidR="00CD185D" w:rsidRPr="009E0C37">
        <w:rPr>
          <w:rFonts w:ascii="Arial" w:hAnsi="Arial" w:cs="Arial"/>
          <w:i/>
          <w:sz w:val="18"/>
          <w:szCs w:val="18"/>
        </w:rPr>
        <w:t xml:space="preserve"> </w:t>
      </w:r>
      <w:r w:rsidR="00D90A00" w:rsidRPr="009E0C37">
        <w:rPr>
          <w:rFonts w:ascii="Arial" w:hAnsi="Arial" w:cs="Arial"/>
          <w:i/>
          <w:sz w:val="18"/>
          <w:szCs w:val="18"/>
        </w:rPr>
        <w:t xml:space="preserve">ou </w:t>
      </w:r>
      <w:hyperlink r:id="rId12" w:history="1">
        <w:r w:rsidR="00D90A00" w:rsidRPr="009E0C37">
          <w:rPr>
            <w:rStyle w:val="Lienhypertexte"/>
            <w:rFonts w:ascii="Arial" w:hAnsi="Arial" w:cs="Arial"/>
            <w:i/>
            <w:sz w:val="18"/>
            <w:szCs w:val="18"/>
          </w:rPr>
          <w:t>article </w:t>
        </w:r>
        <w:r w:rsidR="009D661E" w:rsidRPr="009E0C37">
          <w:rPr>
            <w:rStyle w:val="Lienhypertexte"/>
            <w:rFonts w:ascii="Arial" w:hAnsi="Arial" w:cs="Arial"/>
            <w:i/>
            <w:sz w:val="18"/>
            <w:szCs w:val="18"/>
          </w:rPr>
          <w:t>R. 2391-1</w:t>
        </w:r>
      </w:hyperlink>
      <w:r w:rsidR="009D661E" w:rsidRPr="009E0C37">
        <w:rPr>
          <w:rFonts w:ascii="Arial" w:hAnsi="Arial" w:cs="Arial"/>
          <w:i/>
          <w:sz w:val="18"/>
          <w:szCs w:val="18"/>
        </w:rPr>
        <w:t xml:space="preserve"> </w:t>
      </w:r>
      <w:r w:rsidR="00D90A00" w:rsidRPr="009E0C37">
        <w:rPr>
          <w:rFonts w:ascii="Arial" w:hAnsi="Arial" w:cs="Arial"/>
          <w:i/>
          <w:sz w:val="18"/>
          <w:szCs w:val="18"/>
        </w:rPr>
        <w:t xml:space="preserve">du </w:t>
      </w:r>
      <w:r w:rsidR="00156924" w:rsidRPr="009E0C37">
        <w:rPr>
          <w:rFonts w:ascii="Arial" w:hAnsi="Arial" w:cs="Arial"/>
          <w:i/>
          <w:sz w:val="18"/>
          <w:szCs w:val="18"/>
        </w:rPr>
        <w:t>code de la commande publique</w:t>
      </w:r>
      <w:r w:rsidRPr="009E0C37">
        <w:rPr>
          <w:rFonts w:ascii="Arial" w:hAnsi="Arial" w:cs="Arial"/>
          <w:i/>
          <w:sz w:val="18"/>
          <w:szCs w:val="18"/>
        </w:rPr>
        <w:t>)</w:t>
      </w:r>
    </w:p>
    <w:p w14:paraId="680A4E5D" w14:textId="77777777" w:rsidR="009B1CD0" w:rsidRPr="009E0C37" w:rsidRDefault="009B1CD0" w:rsidP="00934503">
      <w:pPr>
        <w:tabs>
          <w:tab w:val="left" w:pos="426"/>
          <w:tab w:val="left" w:pos="851"/>
        </w:tabs>
        <w:rPr>
          <w:rFonts w:ascii="Arial" w:hAnsi="Arial" w:cs="Arial"/>
          <w:b/>
        </w:rPr>
      </w:pPr>
    </w:p>
    <w:p w14:paraId="570C0370" w14:textId="77777777" w:rsidR="009B1CD0" w:rsidRPr="009E0C37" w:rsidRDefault="009B1CD0" w:rsidP="00CD46CC">
      <w:pPr>
        <w:pStyle w:val="fcasegauche"/>
        <w:tabs>
          <w:tab w:val="left" w:pos="426"/>
          <w:tab w:val="left" w:pos="851"/>
        </w:tabs>
        <w:spacing w:after="0"/>
        <w:ind w:left="0" w:firstLine="0"/>
        <w:jc w:val="left"/>
        <w:rPr>
          <w:rFonts w:ascii="Arial" w:hAnsi="Arial" w:cs="Arial"/>
          <w:i/>
          <w:sz w:val="18"/>
          <w:szCs w:val="18"/>
        </w:rPr>
      </w:pPr>
      <w:r w:rsidRPr="009E0C37">
        <w:rPr>
          <w:rFonts w:ascii="Arial" w:hAnsi="Arial" w:cs="Arial"/>
        </w:rPr>
        <w:lastRenderedPageBreak/>
        <w:t>Je renonce au bénéfice de l'avance :</w:t>
      </w:r>
      <w:r w:rsidRPr="009E0C37">
        <w:rPr>
          <w:rFonts w:ascii="Arial" w:hAnsi="Arial" w:cs="Arial"/>
        </w:rPr>
        <w:tab/>
      </w:r>
      <w:r w:rsidRPr="009E0C37">
        <w:rPr>
          <w:rFonts w:ascii="Arial" w:hAnsi="Arial" w:cs="Arial"/>
        </w:rPr>
        <w:tab/>
      </w:r>
      <w:r w:rsidRPr="009E0C37">
        <w:rPr>
          <w:rFonts w:ascii="Arial" w:hAnsi="Arial" w:cs="Arial"/>
        </w:rPr>
        <w:tab/>
      </w:r>
      <w:r w:rsidRPr="009E0C37">
        <w:rPr>
          <w:rFonts w:ascii="Arial" w:hAnsi="Arial" w:cs="Arial"/>
        </w:rPr>
        <w:tab/>
      </w:r>
      <w:r w:rsidRPr="009E0C37">
        <w:rPr>
          <w:rFonts w:ascii="Arial" w:hAnsi="Arial" w:cs="Arial"/>
        </w:rPr>
        <w:tab/>
      </w:r>
      <w:r w:rsidR="007D7A65" w:rsidRPr="009E0C37">
        <w:rPr>
          <w:rFonts w:ascii="Arial" w:hAnsi="Arial" w:cs="Arial"/>
        </w:rPr>
        <w:fldChar w:fldCharType="begin">
          <w:ffData>
            <w:name w:val=""/>
            <w:enabled/>
            <w:calcOnExit w:val="0"/>
            <w:checkBox>
              <w:size w:val="20"/>
              <w:default w:val="0"/>
            </w:checkBox>
          </w:ffData>
        </w:fldChar>
      </w:r>
      <w:r w:rsidR="007D7A65" w:rsidRPr="009E0C37">
        <w:rPr>
          <w:rFonts w:ascii="Arial" w:hAnsi="Arial" w:cs="Arial"/>
        </w:rPr>
        <w:instrText xml:space="preserve"> FORMCHECKBOX </w:instrText>
      </w:r>
      <w:r w:rsidR="007D7A65" w:rsidRPr="009E0C37">
        <w:rPr>
          <w:rFonts w:ascii="Arial" w:hAnsi="Arial" w:cs="Arial"/>
        </w:rPr>
      </w:r>
      <w:r w:rsidR="007D7A65" w:rsidRPr="009E0C37">
        <w:rPr>
          <w:rFonts w:ascii="Arial" w:hAnsi="Arial" w:cs="Arial"/>
        </w:rPr>
        <w:fldChar w:fldCharType="separate"/>
      </w:r>
      <w:r w:rsidR="007D7A65" w:rsidRPr="009E0C37">
        <w:rPr>
          <w:rFonts w:ascii="Arial" w:hAnsi="Arial" w:cs="Arial"/>
        </w:rPr>
        <w:fldChar w:fldCharType="end"/>
      </w:r>
      <w:r w:rsidRPr="009E0C37">
        <w:rPr>
          <w:rFonts w:ascii="Arial" w:hAnsi="Arial" w:cs="Arial"/>
        </w:rPr>
        <w:tab/>
      </w:r>
      <w:r w:rsidR="009D661E" w:rsidRPr="009E0C37">
        <w:rPr>
          <w:rFonts w:ascii="Arial" w:hAnsi="Arial" w:cs="Arial"/>
        </w:rPr>
        <w:t>Non</w:t>
      </w:r>
      <w:r w:rsidRPr="009E0C37">
        <w:rPr>
          <w:rFonts w:ascii="Arial" w:hAnsi="Arial" w:cs="Arial"/>
        </w:rPr>
        <w:tab/>
      </w:r>
      <w:r w:rsidRPr="009E0C37">
        <w:rPr>
          <w:rFonts w:ascii="Arial" w:hAnsi="Arial" w:cs="Arial"/>
        </w:rPr>
        <w:tab/>
      </w:r>
      <w:r w:rsidRPr="009E0C37">
        <w:rPr>
          <w:rFonts w:ascii="Arial" w:hAnsi="Arial" w:cs="Arial"/>
        </w:rPr>
        <w:tab/>
      </w:r>
      <w:r w:rsidR="007D7A65" w:rsidRPr="009E0C37">
        <w:rPr>
          <w:rFonts w:ascii="Arial" w:hAnsi="Arial" w:cs="Arial"/>
        </w:rPr>
        <w:fldChar w:fldCharType="begin">
          <w:ffData>
            <w:name w:val=""/>
            <w:enabled/>
            <w:calcOnExit w:val="0"/>
            <w:checkBox>
              <w:size w:val="20"/>
              <w:default w:val="0"/>
            </w:checkBox>
          </w:ffData>
        </w:fldChar>
      </w:r>
      <w:r w:rsidR="007D7A65" w:rsidRPr="009E0C37">
        <w:rPr>
          <w:rFonts w:ascii="Arial" w:hAnsi="Arial" w:cs="Arial"/>
        </w:rPr>
        <w:instrText xml:space="preserve"> FORMCHECKBOX </w:instrText>
      </w:r>
      <w:r w:rsidR="007D7A65" w:rsidRPr="009E0C37">
        <w:rPr>
          <w:rFonts w:ascii="Arial" w:hAnsi="Arial" w:cs="Arial"/>
        </w:rPr>
      </w:r>
      <w:r w:rsidR="007D7A65" w:rsidRPr="009E0C37">
        <w:rPr>
          <w:rFonts w:ascii="Arial" w:hAnsi="Arial" w:cs="Arial"/>
        </w:rPr>
        <w:fldChar w:fldCharType="separate"/>
      </w:r>
      <w:r w:rsidR="007D7A65" w:rsidRPr="009E0C37">
        <w:rPr>
          <w:rFonts w:ascii="Arial" w:hAnsi="Arial" w:cs="Arial"/>
        </w:rPr>
        <w:fldChar w:fldCharType="end"/>
      </w:r>
      <w:r w:rsidRPr="009E0C37">
        <w:rPr>
          <w:rFonts w:ascii="Arial" w:hAnsi="Arial" w:cs="Arial"/>
        </w:rPr>
        <w:tab/>
      </w:r>
      <w:r w:rsidR="009D661E" w:rsidRPr="009E0C37">
        <w:rPr>
          <w:rFonts w:ascii="Arial" w:hAnsi="Arial" w:cs="Arial"/>
        </w:rPr>
        <w:t>Oui</w:t>
      </w:r>
    </w:p>
    <w:p w14:paraId="31DBF169" w14:textId="77777777" w:rsidR="009B1CD0" w:rsidRPr="009E0C37" w:rsidRDefault="009B1CD0" w:rsidP="009B45B9">
      <w:pPr>
        <w:tabs>
          <w:tab w:val="left" w:pos="851"/>
        </w:tabs>
        <w:rPr>
          <w:rFonts w:ascii="Arial" w:hAnsi="Arial" w:cs="Arial"/>
          <w:b/>
        </w:rPr>
      </w:pPr>
      <w:r w:rsidRPr="009E0C37">
        <w:rPr>
          <w:rFonts w:ascii="Arial" w:hAnsi="Arial" w:cs="Arial"/>
          <w:i/>
          <w:sz w:val="18"/>
          <w:szCs w:val="18"/>
        </w:rPr>
        <w:t>(Cocher la case correspondante.)</w:t>
      </w:r>
    </w:p>
    <w:p w14:paraId="19219836" w14:textId="77777777" w:rsidR="009B1CD0" w:rsidRPr="009E0C37" w:rsidRDefault="009B1CD0" w:rsidP="009B45B9">
      <w:pPr>
        <w:tabs>
          <w:tab w:val="left" w:pos="426"/>
          <w:tab w:val="left" w:pos="851"/>
        </w:tabs>
        <w:jc w:val="both"/>
        <w:rPr>
          <w:rFonts w:ascii="Arial" w:hAnsi="Arial" w:cs="Arial"/>
          <w:b/>
        </w:rPr>
      </w:pPr>
      <w:bookmarkStart w:id="8" w:name="_Hlk199165203"/>
    </w:p>
    <w:p w14:paraId="22E92F27" w14:textId="5363452E" w:rsidR="009B1CD0" w:rsidRPr="009E0C37" w:rsidRDefault="009B1CD0" w:rsidP="009B45B9">
      <w:pPr>
        <w:pStyle w:val="Titre4"/>
        <w:tabs>
          <w:tab w:val="clear" w:pos="4111"/>
          <w:tab w:val="left" w:pos="426"/>
          <w:tab w:val="left" w:pos="851"/>
        </w:tabs>
      </w:pPr>
      <w:r w:rsidRPr="009E0C37">
        <w:rPr>
          <w:sz w:val="22"/>
          <w:szCs w:val="22"/>
        </w:rPr>
        <w:t xml:space="preserve">B5 </w:t>
      </w:r>
      <w:r w:rsidR="002F7EC9" w:rsidRPr="009E0C37">
        <w:rPr>
          <w:sz w:val="22"/>
          <w:szCs w:val="22"/>
        </w:rPr>
        <w:t>–</w:t>
      </w:r>
      <w:r w:rsidRPr="009E0C37">
        <w:rPr>
          <w:b w:val="0"/>
          <w:sz w:val="22"/>
          <w:szCs w:val="22"/>
        </w:rPr>
        <w:t xml:space="preserve"> </w:t>
      </w:r>
      <w:r w:rsidRPr="009E0C37">
        <w:rPr>
          <w:sz w:val="22"/>
          <w:szCs w:val="22"/>
        </w:rPr>
        <w:t>Durée</w:t>
      </w:r>
      <w:r w:rsidR="002F7EC9" w:rsidRPr="009E0C37">
        <w:rPr>
          <w:sz w:val="22"/>
          <w:szCs w:val="22"/>
        </w:rPr>
        <w:t xml:space="preserve"> d’exécution</w:t>
      </w:r>
      <w:r w:rsidRPr="009E0C37">
        <w:rPr>
          <w:sz w:val="22"/>
          <w:szCs w:val="22"/>
        </w:rPr>
        <w:t xml:space="preserve"> </w:t>
      </w:r>
      <w:r w:rsidR="002F7EC9" w:rsidRPr="009E0C37">
        <w:rPr>
          <w:sz w:val="22"/>
          <w:szCs w:val="22"/>
        </w:rPr>
        <w:t>du marché public</w:t>
      </w:r>
    </w:p>
    <w:p w14:paraId="7596D355" w14:textId="77777777" w:rsidR="002F7EC9" w:rsidRPr="009E0C37" w:rsidRDefault="002F7EC9" w:rsidP="002F7EC9">
      <w:pPr>
        <w:pStyle w:val="fcase1ertab"/>
        <w:spacing w:before="60" w:after="60"/>
        <w:ind w:left="0" w:firstLine="0"/>
        <w:rPr>
          <w:rFonts w:ascii="Arial" w:hAnsi="Arial" w:cs="Arial"/>
        </w:rPr>
      </w:pPr>
      <w:r w:rsidRPr="009E0C37">
        <w:rPr>
          <w:rFonts w:ascii="Arial" w:hAnsi="Arial" w:cs="Arial"/>
        </w:rPr>
        <w:t>La durée d’exécution du marché public est de 12 mois à compter de la date de notification du marché. Il est reconductible 3 fois par période de 12 mois chacune, de manière tacite.</w:t>
      </w:r>
    </w:p>
    <w:p w14:paraId="47D2E0C1" w14:textId="77777777" w:rsidR="002F7EC9" w:rsidRPr="009E0C37" w:rsidRDefault="002F7EC9" w:rsidP="002F7EC9">
      <w:pPr>
        <w:pStyle w:val="fcase1ertab"/>
        <w:spacing w:before="60" w:after="60"/>
        <w:ind w:left="0" w:firstLine="0"/>
        <w:rPr>
          <w:rFonts w:ascii="Arial" w:hAnsi="Arial" w:cs="Arial"/>
        </w:rPr>
      </w:pPr>
    </w:p>
    <w:p w14:paraId="45F139E6" w14:textId="5DDA69C8" w:rsidR="002F7EC9" w:rsidRPr="009E0C37" w:rsidRDefault="002F7EC9" w:rsidP="002F7EC9">
      <w:pPr>
        <w:pStyle w:val="Titre4"/>
        <w:tabs>
          <w:tab w:val="clear" w:pos="4111"/>
          <w:tab w:val="left" w:pos="426"/>
          <w:tab w:val="left" w:pos="851"/>
        </w:tabs>
        <w:rPr>
          <w:sz w:val="22"/>
          <w:szCs w:val="22"/>
        </w:rPr>
      </w:pPr>
      <w:r w:rsidRPr="009E0C37">
        <w:rPr>
          <w:sz w:val="22"/>
          <w:szCs w:val="22"/>
        </w:rPr>
        <w:t>B6 – Délai de validité de l’offre :</w:t>
      </w:r>
    </w:p>
    <w:p w14:paraId="4199B4E4" w14:textId="21ED12D2" w:rsidR="002F7EC9" w:rsidRPr="009E0C37" w:rsidRDefault="002F7EC9" w:rsidP="00F977F0">
      <w:pPr>
        <w:pStyle w:val="fcase1ertab"/>
        <w:spacing w:before="60" w:after="60"/>
        <w:rPr>
          <w:rFonts w:ascii="Arial" w:hAnsi="Arial" w:cs="Arial"/>
        </w:rPr>
      </w:pPr>
      <w:r w:rsidRPr="009E0C37">
        <w:rPr>
          <w:rFonts w:ascii="Arial" w:hAnsi="Arial" w:cs="Arial"/>
        </w:rPr>
        <w:t xml:space="preserve">Le délai de validité de l’offre est de </w:t>
      </w:r>
      <w:r w:rsidR="00E06254" w:rsidRPr="009E0C37">
        <w:rPr>
          <w:rFonts w:ascii="Arial" w:hAnsi="Arial" w:cs="Arial"/>
        </w:rPr>
        <w:t>1</w:t>
      </w:r>
      <w:r w:rsidR="009E0C37">
        <w:rPr>
          <w:rFonts w:ascii="Arial" w:hAnsi="Arial" w:cs="Arial"/>
        </w:rPr>
        <w:t>20</w:t>
      </w:r>
      <w:r w:rsidR="00E06254" w:rsidRPr="009E0C37">
        <w:rPr>
          <w:rFonts w:ascii="Arial" w:hAnsi="Arial" w:cs="Arial"/>
        </w:rPr>
        <w:t xml:space="preserve"> </w:t>
      </w:r>
      <w:r w:rsidRPr="009E0C37">
        <w:rPr>
          <w:rFonts w:ascii="Arial" w:hAnsi="Arial" w:cs="Arial"/>
        </w:rPr>
        <w:t>jours à compter de la date limite de remise des offres.</w:t>
      </w:r>
    </w:p>
    <w:bookmarkEnd w:id="8"/>
    <w:p w14:paraId="30D7AA69" w14:textId="77777777" w:rsidR="003E5693" w:rsidRPr="009E0C37" w:rsidRDefault="003E5693" w:rsidP="00011B9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E0C37" w14:paraId="7916D604" w14:textId="77777777">
        <w:tc>
          <w:tcPr>
            <w:tcW w:w="10419" w:type="dxa"/>
            <w:shd w:val="clear" w:color="auto" w:fill="66CCFF"/>
          </w:tcPr>
          <w:p w14:paraId="5B004B14" w14:textId="77777777" w:rsidR="009B1CD0" w:rsidRPr="009E0C37" w:rsidRDefault="009B1CD0" w:rsidP="00C630AD">
            <w:pPr>
              <w:tabs>
                <w:tab w:val="left" w:pos="-142"/>
                <w:tab w:val="left" w:pos="851"/>
                <w:tab w:val="left" w:pos="4111"/>
              </w:tabs>
              <w:jc w:val="both"/>
              <w:rPr>
                <w:rFonts w:ascii="Arial" w:hAnsi="Arial" w:cs="Arial"/>
              </w:rPr>
            </w:pPr>
            <w:r w:rsidRPr="009E0C37">
              <w:rPr>
                <w:rFonts w:ascii="Arial" w:hAnsi="Arial" w:cs="Arial"/>
                <w:b/>
                <w:bCs/>
                <w:sz w:val="22"/>
                <w:szCs w:val="22"/>
              </w:rPr>
              <w:t xml:space="preserve">C - Signature </w:t>
            </w:r>
            <w:r w:rsidR="00660727" w:rsidRPr="009E0C37">
              <w:rPr>
                <w:rFonts w:ascii="Arial" w:hAnsi="Arial" w:cs="Arial"/>
                <w:b/>
                <w:bCs/>
                <w:sz w:val="22"/>
                <w:szCs w:val="22"/>
              </w:rPr>
              <w:t xml:space="preserve">du marché </w:t>
            </w:r>
            <w:r w:rsidR="00FE48C9" w:rsidRPr="009E0C37">
              <w:rPr>
                <w:rFonts w:ascii="Arial" w:hAnsi="Arial" w:cs="Arial"/>
                <w:b/>
                <w:bCs/>
                <w:sz w:val="22"/>
                <w:szCs w:val="22"/>
              </w:rPr>
              <w:t>public</w:t>
            </w:r>
            <w:r w:rsidRPr="009E0C37">
              <w:rPr>
                <w:rFonts w:ascii="Arial" w:hAnsi="Arial" w:cs="Arial"/>
                <w:b/>
                <w:bCs/>
                <w:sz w:val="22"/>
                <w:szCs w:val="22"/>
              </w:rPr>
              <w:t xml:space="preserve"> par le </w:t>
            </w:r>
            <w:r w:rsidR="00036500" w:rsidRPr="009E0C37">
              <w:rPr>
                <w:rFonts w:ascii="Arial" w:hAnsi="Arial" w:cs="Arial"/>
                <w:b/>
                <w:bCs/>
                <w:sz w:val="22"/>
                <w:szCs w:val="22"/>
              </w:rPr>
              <w:t>titulaire individuel ou</w:t>
            </w:r>
            <w:r w:rsidR="00354C04" w:rsidRPr="009E0C37">
              <w:rPr>
                <w:rFonts w:ascii="Arial" w:hAnsi="Arial" w:cs="Arial"/>
                <w:b/>
                <w:bCs/>
                <w:sz w:val="22"/>
                <w:szCs w:val="22"/>
              </w:rPr>
              <w:t>, en cas groupement, le mandataire dûment habilité ou</w:t>
            </w:r>
            <w:r w:rsidR="00036500" w:rsidRPr="009E0C37">
              <w:rPr>
                <w:rFonts w:ascii="Arial" w:hAnsi="Arial" w:cs="Arial"/>
                <w:b/>
                <w:bCs/>
                <w:sz w:val="22"/>
                <w:szCs w:val="22"/>
              </w:rPr>
              <w:t xml:space="preserve"> chaque membre du groupement</w:t>
            </w:r>
          </w:p>
        </w:tc>
      </w:tr>
    </w:tbl>
    <w:p w14:paraId="7196D064" w14:textId="77777777" w:rsidR="009B1CD0" w:rsidRPr="009E0C37" w:rsidRDefault="009B1CD0" w:rsidP="006C4338">
      <w:pPr>
        <w:tabs>
          <w:tab w:val="left" w:pos="851"/>
        </w:tabs>
        <w:jc w:val="both"/>
        <w:rPr>
          <w:rFonts w:ascii="Arial" w:hAnsi="Arial" w:cs="Arial"/>
        </w:rPr>
      </w:pPr>
    </w:p>
    <w:p w14:paraId="108BE5D6" w14:textId="77777777" w:rsidR="005824AE" w:rsidRPr="009E0C37" w:rsidRDefault="005824AE" w:rsidP="005824AE">
      <w:pPr>
        <w:pStyle w:val="Default"/>
        <w:jc w:val="both"/>
        <w:rPr>
          <w:sz w:val="20"/>
          <w:szCs w:val="20"/>
        </w:rPr>
      </w:pPr>
      <w:r w:rsidRPr="009E0C37">
        <w:rPr>
          <w:b/>
          <w:sz w:val="20"/>
          <w:szCs w:val="20"/>
        </w:rPr>
        <w:t>Attention</w:t>
      </w:r>
      <w:r w:rsidRPr="009E0C37">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E0C37">
        <w:rPr>
          <w:sz w:val="20"/>
          <w:szCs w:val="20"/>
          <w:u w:val="single"/>
        </w:rPr>
        <w:t>et</w:t>
      </w:r>
      <w:r w:rsidRPr="009E0C37">
        <w:rPr>
          <w:sz w:val="20"/>
          <w:szCs w:val="20"/>
        </w:rPr>
        <w:t xml:space="preserve"> le sous-traitant concerné, il convient de faire signer ce DC4 par le biais du formulaire ATTRI2.</w:t>
      </w:r>
    </w:p>
    <w:p w14:paraId="34FF1C98" w14:textId="77777777" w:rsidR="005824AE" w:rsidRPr="009E0C37" w:rsidRDefault="005824AE" w:rsidP="006C4338">
      <w:pPr>
        <w:tabs>
          <w:tab w:val="left" w:pos="851"/>
        </w:tabs>
        <w:jc w:val="both"/>
        <w:rPr>
          <w:rFonts w:ascii="Arial" w:hAnsi="Arial" w:cs="Arial"/>
        </w:rPr>
      </w:pPr>
    </w:p>
    <w:p w14:paraId="0F8768DB" w14:textId="77777777" w:rsidR="00332B12" w:rsidRPr="009E0C37" w:rsidRDefault="00332B12" w:rsidP="00332B12">
      <w:pPr>
        <w:pStyle w:val="fcase1ertab"/>
        <w:tabs>
          <w:tab w:val="left" w:pos="851"/>
        </w:tabs>
        <w:ind w:left="0" w:firstLine="0"/>
        <w:rPr>
          <w:rFonts w:ascii="Arial" w:hAnsi="Arial" w:cs="Arial"/>
          <w:i/>
          <w:sz w:val="18"/>
          <w:szCs w:val="18"/>
        </w:rPr>
      </w:pPr>
      <w:r w:rsidRPr="009E0C37">
        <w:rPr>
          <w:rFonts w:ascii="Arial" w:hAnsi="Arial" w:cs="Arial"/>
          <w:b/>
          <w:sz w:val="22"/>
          <w:szCs w:val="22"/>
        </w:rPr>
        <w:t xml:space="preserve">C1 – Signature du marché </w:t>
      </w:r>
      <w:r w:rsidR="00FE48C9" w:rsidRPr="009E0C37">
        <w:rPr>
          <w:rFonts w:ascii="Arial" w:hAnsi="Arial" w:cs="Arial"/>
          <w:b/>
          <w:sz w:val="22"/>
          <w:szCs w:val="22"/>
        </w:rPr>
        <w:t>public</w:t>
      </w:r>
      <w:r w:rsidRPr="009E0C37">
        <w:rPr>
          <w:rFonts w:ascii="Arial" w:hAnsi="Arial" w:cs="Arial"/>
          <w:b/>
          <w:sz w:val="22"/>
          <w:szCs w:val="22"/>
        </w:rPr>
        <w:t xml:space="preserve"> par le titulaire individuel :</w:t>
      </w:r>
    </w:p>
    <w:p w14:paraId="6D072C0D" w14:textId="77777777" w:rsidR="00332B12" w:rsidRPr="009E0C37"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E0C37" w14:paraId="6E8F30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8F5A06" w14:textId="77777777" w:rsidR="00332B12" w:rsidRPr="009E0C37" w:rsidRDefault="00332B12" w:rsidP="00B054DA">
            <w:pPr>
              <w:tabs>
                <w:tab w:val="left" w:pos="851"/>
              </w:tabs>
              <w:jc w:val="center"/>
              <w:rPr>
                <w:rFonts w:ascii="Arial" w:hAnsi="Arial" w:cs="Arial"/>
                <w:b/>
                <w:bCs/>
              </w:rPr>
            </w:pPr>
            <w:r w:rsidRPr="009E0C37">
              <w:rPr>
                <w:rFonts w:ascii="Arial" w:hAnsi="Arial" w:cs="Arial"/>
                <w:b/>
                <w:bCs/>
              </w:rPr>
              <w:t>Nom, prénom et qualité</w:t>
            </w:r>
          </w:p>
          <w:p w14:paraId="2DEBEBEB" w14:textId="77777777" w:rsidR="00332B12" w:rsidRPr="009E0C37" w:rsidRDefault="00332B12" w:rsidP="00B054DA">
            <w:pPr>
              <w:tabs>
                <w:tab w:val="left" w:pos="851"/>
              </w:tabs>
              <w:jc w:val="center"/>
              <w:rPr>
                <w:rFonts w:ascii="Arial" w:hAnsi="Arial" w:cs="Arial"/>
                <w:b/>
                <w:bCs/>
              </w:rPr>
            </w:pPr>
            <w:r w:rsidRPr="009E0C37">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8430B" w14:textId="77777777" w:rsidR="00332B12" w:rsidRPr="009E0C37" w:rsidRDefault="00332B12" w:rsidP="00B054DA">
            <w:pPr>
              <w:tabs>
                <w:tab w:val="left" w:pos="851"/>
              </w:tabs>
              <w:jc w:val="center"/>
              <w:rPr>
                <w:rFonts w:ascii="Arial" w:hAnsi="Arial" w:cs="Arial"/>
                <w:b/>
                <w:bCs/>
              </w:rPr>
            </w:pPr>
            <w:r w:rsidRPr="009E0C37">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B031D" w14:textId="77777777" w:rsidR="00332B12" w:rsidRPr="009E0C37" w:rsidRDefault="00332B12" w:rsidP="00B054DA">
            <w:pPr>
              <w:tabs>
                <w:tab w:val="left" w:pos="851"/>
              </w:tabs>
              <w:jc w:val="center"/>
              <w:rPr>
                <w:rFonts w:ascii="Arial" w:hAnsi="Arial" w:cs="Arial"/>
                <w:b/>
                <w:bCs/>
              </w:rPr>
            </w:pPr>
            <w:r w:rsidRPr="009E0C37">
              <w:rPr>
                <w:rFonts w:ascii="Arial" w:hAnsi="Arial" w:cs="Arial"/>
                <w:b/>
                <w:bCs/>
              </w:rPr>
              <w:t>Signature</w:t>
            </w:r>
          </w:p>
        </w:tc>
      </w:tr>
      <w:tr w:rsidR="00332B12" w:rsidRPr="009E0C37" w14:paraId="48A21919" w14:textId="77777777" w:rsidTr="003E5693">
        <w:trPr>
          <w:trHeight w:val="2536"/>
        </w:trPr>
        <w:tc>
          <w:tcPr>
            <w:tcW w:w="4644" w:type="dxa"/>
            <w:tcBorders>
              <w:top w:val="single" w:sz="4" w:space="0" w:color="000000"/>
              <w:left w:val="single" w:sz="4" w:space="0" w:color="000000"/>
              <w:bottom w:val="single" w:sz="4" w:space="0" w:color="auto"/>
            </w:tcBorders>
            <w:shd w:val="clear" w:color="auto" w:fill="auto"/>
          </w:tcPr>
          <w:p w14:paraId="6BD18F9B" w14:textId="77777777" w:rsidR="00332B12" w:rsidRPr="009E0C37" w:rsidRDefault="00332B12" w:rsidP="00B054DA">
            <w:pPr>
              <w:tabs>
                <w:tab w:val="left" w:pos="851"/>
              </w:tabs>
              <w:snapToGrid w:val="0"/>
              <w:jc w:val="both"/>
              <w:rPr>
                <w:rFonts w:ascii="Arial" w:hAnsi="Arial" w:cs="Arial"/>
                <w:b/>
                <w:bCs/>
              </w:rPr>
            </w:pPr>
          </w:p>
          <w:p w14:paraId="238601FE" w14:textId="77777777" w:rsidR="003E5693" w:rsidRPr="009E0C37" w:rsidRDefault="003E5693" w:rsidP="00B054DA">
            <w:pPr>
              <w:tabs>
                <w:tab w:val="left" w:pos="851"/>
              </w:tabs>
              <w:snapToGrid w:val="0"/>
              <w:jc w:val="both"/>
              <w:rPr>
                <w:rFonts w:ascii="Arial" w:hAnsi="Arial" w:cs="Arial"/>
                <w:b/>
                <w:bCs/>
              </w:rPr>
            </w:pPr>
          </w:p>
          <w:p w14:paraId="0F3CABC7" w14:textId="77777777" w:rsidR="003E5693" w:rsidRPr="009E0C37" w:rsidRDefault="003E5693" w:rsidP="00B054DA">
            <w:pPr>
              <w:tabs>
                <w:tab w:val="left" w:pos="851"/>
              </w:tabs>
              <w:snapToGrid w:val="0"/>
              <w:jc w:val="both"/>
              <w:rPr>
                <w:rFonts w:ascii="Arial" w:hAnsi="Arial" w:cs="Arial"/>
                <w:b/>
                <w:bCs/>
              </w:rPr>
            </w:pPr>
          </w:p>
          <w:p w14:paraId="5B08B5D1" w14:textId="77777777" w:rsidR="003E5693" w:rsidRPr="009E0C37" w:rsidRDefault="003E569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6DEB4AB" w14:textId="77777777" w:rsidR="00332B12" w:rsidRPr="009E0C37"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D9C6F4" w14:textId="77777777" w:rsidR="00332B12" w:rsidRPr="009E0C37" w:rsidRDefault="00332B12" w:rsidP="00B054DA">
            <w:pPr>
              <w:tabs>
                <w:tab w:val="left" w:pos="851"/>
              </w:tabs>
              <w:snapToGrid w:val="0"/>
              <w:jc w:val="both"/>
              <w:rPr>
                <w:rFonts w:ascii="Arial" w:hAnsi="Arial" w:cs="Arial"/>
                <w:b/>
                <w:bCs/>
              </w:rPr>
            </w:pPr>
          </w:p>
        </w:tc>
      </w:tr>
    </w:tbl>
    <w:p w14:paraId="4B1F511A" w14:textId="77777777" w:rsidR="003E5693" w:rsidRPr="009E0C37" w:rsidRDefault="003E5693" w:rsidP="002904AF">
      <w:pPr>
        <w:tabs>
          <w:tab w:val="left" w:pos="851"/>
        </w:tabs>
        <w:jc w:val="both"/>
        <w:rPr>
          <w:rFonts w:ascii="Arial" w:hAnsi="Arial" w:cs="Arial"/>
          <w:sz w:val="18"/>
          <w:szCs w:val="18"/>
        </w:rPr>
      </w:pPr>
    </w:p>
    <w:p w14:paraId="0D27B784" w14:textId="77777777" w:rsidR="002904AF" w:rsidRPr="009E0C37" w:rsidRDefault="002904AF" w:rsidP="002904AF">
      <w:pPr>
        <w:tabs>
          <w:tab w:val="left" w:pos="851"/>
        </w:tabs>
        <w:jc w:val="both"/>
        <w:rPr>
          <w:rFonts w:ascii="Arial" w:hAnsi="Arial" w:cs="Arial"/>
          <w:sz w:val="18"/>
          <w:szCs w:val="18"/>
        </w:rPr>
      </w:pPr>
      <w:r w:rsidRPr="009E0C37">
        <w:rPr>
          <w:rFonts w:ascii="Arial" w:hAnsi="Arial" w:cs="Arial"/>
          <w:sz w:val="18"/>
          <w:szCs w:val="18"/>
        </w:rPr>
        <w:t>(*) Le signataire doit avoir le pouvoir d’engager la personne qu’il représente.</w:t>
      </w:r>
    </w:p>
    <w:p w14:paraId="44FB30F8" w14:textId="0333A3CE" w:rsidR="003E5693" w:rsidRPr="009E0C37" w:rsidRDefault="003E5693" w:rsidP="002904AF">
      <w:pPr>
        <w:tabs>
          <w:tab w:val="left" w:pos="851"/>
        </w:tabs>
        <w:jc w:val="both"/>
        <w:rPr>
          <w:rFonts w:ascii="Arial" w:hAnsi="Arial" w:cs="Arial"/>
        </w:rPr>
      </w:pPr>
    </w:p>
    <w:p w14:paraId="57E7D953" w14:textId="77777777" w:rsidR="00E26C7A" w:rsidRPr="009E0C37" w:rsidRDefault="00E26C7A">
      <w:pPr>
        <w:suppressAutoHyphens w:val="0"/>
        <w:rPr>
          <w:rFonts w:ascii="Arial" w:hAnsi="Arial" w:cs="Arial"/>
          <w:b/>
          <w:sz w:val="22"/>
          <w:szCs w:val="22"/>
        </w:rPr>
      </w:pPr>
      <w:r w:rsidRPr="009E0C37">
        <w:rPr>
          <w:rFonts w:ascii="Arial" w:hAnsi="Arial" w:cs="Arial"/>
          <w:b/>
          <w:sz w:val="22"/>
          <w:szCs w:val="22"/>
        </w:rPr>
        <w:br w:type="page"/>
      </w:r>
    </w:p>
    <w:p w14:paraId="6093B528" w14:textId="2101AA1D" w:rsidR="00332B12" w:rsidRPr="009E0C37" w:rsidRDefault="00332B12" w:rsidP="00332B12">
      <w:pPr>
        <w:pStyle w:val="fcase1ertab"/>
        <w:tabs>
          <w:tab w:val="left" w:pos="851"/>
        </w:tabs>
        <w:ind w:left="0" w:firstLine="0"/>
        <w:rPr>
          <w:rFonts w:ascii="Arial" w:hAnsi="Arial" w:cs="Arial"/>
          <w:i/>
          <w:sz w:val="18"/>
          <w:szCs w:val="18"/>
        </w:rPr>
      </w:pPr>
      <w:r w:rsidRPr="009E0C37">
        <w:rPr>
          <w:rFonts w:ascii="Arial" w:hAnsi="Arial" w:cs="Arial"/>
          <w:b/>
          <w:sz w:val="22"/>
          <w:szCs w:val="22"/>
        </w:rPr>
        <w:lastRenderedPageBreak/>
        <w:t xml:space="preserve">C2 – Signature du marché </w:t>
      </w:r>
      <w:r w:rsidR="00FE48C9" w:rsidRPr="009E0C37">
        <w:rPr>
          <w:rFonts w:ascii="Arial" w:hAnsi="Arial" w:cs="Arial"/>
          <w:b/>
          <w:sz w:val="22"/>
          <w:szCs w:val="22"/>
        </w:rPr>
        <w:t>public</w:t>
      </w:r>
      <w:r w:rsidRPr="009E0C37">
        <w:rPr>
          <w:rFonts w:ascii="Arial" w:hAnsi="Arial" w:cs="Arial"/>
          <w:b/>
          <w:sz w:val="22"/>
          <w:szCs w:val="22"/>
        </w:rPr>
        <w:t xml:space="preserve"> en cas de groupement :</w:t>
      </w:r>
    </w:p>
    <w:p w14:paraId="1DA6542E" w14:textId="77777777" w:rsidR="00332B12" w:rsidRPr="009E0C37" w:rsidRDefault="00332B12" w:rsidP="006C4338">
      <w:pPr>
        <w:tabs>
          <w:tab w:val="left" w:pos="851"/>
        </w:tabs>
        <w:jc w:val="both"/>
        <w:rPr>
          <w:rFonts w:ascii="Arial" w:hAnsi="Arial" w:cs="Arial"/>
        </w:rPr>
      </w:pPr>
    </w:p>
    <w:p w14:paraId="03F9D383" w14:textId="77777777" w:rsidR="009B1CD0" w:rsidRPr="009E0C37" w:rsidRDefault="002904AF" w:rsidP="00C630AD">
      <w:pPr>
        <w:tabs>
          <w:tab w:val="left" w:pos="851"/>
        </w:tabs>
        <w:jc w:val="both"/>
        <w:rPr>
          <w:rFonts w:ascii="Arial" w:hAnsi="Arial" w:cs="Arial"/>
          <w:sz w:val="18"/>
          <w:szCs w:val="18"/>
        </w:rPr>
      </w:pPr>
      <w:r w:rsidRPr="009E0C37">
        <w:rPr>
          <w:rFonts w:ascii="Arial" w:hAnsi="Arial" w:cs="Arial"/>
        </w:rPr>
        <w:t>L</w:t>
      </w:r>
      <w:r w:rsidR="00036500" w:rsidRPr="009E0C37">
        <w:rPr>
          <w:rFonts w:ascii="Arial" w:hAnsi="Arial" w:cs="Arial"/>
        </w:rPr>
        <w:t xml:space="preserve">es membres </w:t>
      </w:r>
      <w:r w:rsidRPr="009E0C37">
        <w:rPr>
          <w:rFonts w:ascii="Arial" w:hAnsi="Arial" w:cs="Arial"/>
        </w:rPr>
        <w:t xml:space="preserve">du groupement d’opérateurs économiques </w:t>
      </w:r>
      <w:r w:rsidR="00036500" w:rsidRPr="009E0C37">
        <w:rPr>
          <w:rFonts w:ascii="Arial" w:hAnsi="Arial" w:cs="Arial"/>
        </w:rPr>
        <w:t xml:space="preserve">désignent le mandataire suivant </w:t>
      </w:r>
      <w:r w:rsidR="00036500" w:rsidRPr="009E0C37">
        <w:rPr>
          <w:rFonts w:ascii="Arial" w:hAnsi="Arial" w:cs="Arial"/>
          <w:i/>
          <w:sz w:val="18"/>
          <w:szCs w:val="18"/>
        </w:rPr>
        <w:t>(</w:t>
      </w:r>
      <w:hyperlink r:id="rId13" w:history="1">
        <w:r w:rsidR="00036500" w:rsidRPr="009E0C37">
          <w:rPr>
            <w:rStyle w:val="Lienhypertexte"/>
            <w:rFonts w:ascii="Arial" w:hAnsi="Arial" w:cs="Arial"/>
            <w:i/>
            <w:sz w:val="18"/>
            <w:szCs w:val="18"/>
          </w:rPr>
          <w:t>article</w:t>
        </w:r>
        <w:r w:rsidR="009D661E" w:rsidRPr="009E0C37">
          <w:rPr>
            <w:rStyle w:val="Lienhypertexte"/>
            <w:rFonts w:ascii="Arial" w:hAnsi="Arial" w:cs="Arial"/>
            <w:i/>
            <w:sz w:val="18"/>
            <w:szCs w:val="18"/>
          </w:rPr>
          <w:t> R. 2142-23</w:t>
        </w:r>
      </w:hyperlink>
      <w:r w:rsidR="00036500" w:rsidRPr="009E0C37">
        <w:rPr>
          <w:rFonts w:ascii="Arial" w:hAnsi="Arial" w:cs="Arial"/>
          <w:i/>
          <w:sz w:val="18"/>
          <w:szCs w:val="18"/>
        </w:rPr>
        <w:t xml:space="preserve"> </w:t>
      </w:r>
      <w:r w:rsidR="00D90A00" w:rsidRPr="009E0C37">
        <w:rPr>
          <w:rFonts w:ascii="Arial" w:hAnsi="Arial" w:cs="Arial"/>
          <w:i/>
          <w:sz w:val="18"/>
          <w:szCs w:val="18"/>
        </w:rPr>
        <w:t xml:space="preserve">ou </w:t>
      </w:r>
      <w:hyperlink r:id="rId14" w:history="1">
        <w:r w:rsidR="009D661E" w:rsidRPr="009E0C37">
          <w:rPr>
            <w:rStyle w:val="Lienhypertexte"/>
            <w:rFonts w:ascii="Arial" w:hAnsi="Arial" w:cs="Arial"/>
            <w:i/>
            <w:sz w:val="18"/>
            <w:szCs w:val="18"/>
          </w:rPr>
          <w:t>article R. 2342-12</w:t>
        </w:r>
      </w:hyperlink>
      <w:r w:rsidR="009D661E" w:rsidRPr="009E0C37">
        <w:rPr>
          <w:rFonts w:ascii="Arial" w:hAnsi="Arial" w:cs="Arial"/>
          <w:i/>
          <w:sz w:val="18"/>
          <w:szCs w:val="18"/>
        </w:rPr>
        <w:t xml:space="preserve"> du code de la commande publique</w:t>
      </w:r>
      <w:r w:rsidR="00036500" w:rsidRPr="009E0C37">
        <w:rPr>
          <w:rFonts w:ascii="Arial" w:hAnsi="Arial" w:cs="Arial"/>
          <w:i/>
          <w:sz w:val="18"/>
          <w:szCs w:val="18"/>
        </w:rPr>
        <w:t>) </w:t>
      </w:r>
      <w:r w:rsidR="00036500" w:rsidRPr="009E0C37">
        <w:rPr>
          <w:rFonts w:ascii="Arial" w:hAnsi="Arial" w:cs="Arial"/>
          <w:sz w:val="18"/>
          <w:szCs w:val="18"/>
        </w:rPr>
        <w:t>:</w:t>
      </w:r>
    </w:p>
    <w:p w14:paraId="20DDDD37" w14:textId="77777777" w:rsidR="00036500" w:rsidRPr="009E0C37" w:rsidRDefault="00036500" w:rsidP="005846FB">
      <w:pPr>
        <w:tabs>
          <w:tab w:val="left" w:pos="851"/>
        </w:tabs>
        <w:rPr>
          <w:rFonts w:ascii="Arial" w:hAnsi="Arial" w:cs="Arial"/>
          <w:i/>
          <w:sz w:val="18"/>
          <w:szCs w:val="18"/>
        </w:rPr>
      </w:pPr>
      <w:r w:rsidRPr="009E0C37">
        <w:rPr>
          <w:rFonts w:ascii="Arial" w:hAnsi="Arial" w:cs="Arial"/>
          <w:i/>
          <w:sz w:val="18"/>
          <w:szCs w:val="18"/>
        </w:rPr>
        <w:t>[Indiquer le nom commercial et la dénomination sociale du mandataire]</w:t>
      </w:r>
    </w:p>
    <w:p w14:paraId="3041E394" w14:textId="77777777" w:rsidR="009B1CD0" w:rsidRPr="009E0C37" w:rsidRDefault="009B1CD0" w:rsidP="005846FB">
      <w:pPr>
        <w:tabs>
          <w:tab w:val="left" w:pos="851"/>
        </w:tabs>
        <w:rPr>
          <w:rFonts w:ascii="Arial" w:hAnsi="Arial" w:cs="Arial"/>
        </w:rPr>
      </w:pPr>
    </w:p>
    <w:p w14:paraId="6CBE929D" w14:textId="77777777" w:rsidR="00036500" w:rsidRPr="009E0C37" w:rsidRDefault="004A7169" w:rsidP="00710FD6">
      <w:pPr>
        <w:pStyle w:val="fcase1ertab"/>
        <w:tabs>
          <w:tab w:val="left" w:pos="851"/>
        </w:tabs>
        <w:ind w:left="0" w:firstLine="0"/>
        <w:rPr>
          <w:rFonts w:ascii="Arial" w:hAnsi="Arial" w:cs="Arial"/>
        </w:rPr>
      </w:pPr>
      <w:r w:rsidRPr="009E0C37">
        <w:rPr>
          <w:rFonts w:ascii="Arial" w:hAnsi="Arial" w:cs="Arial"/>
        </w:rPr>
        <w:t xml:space="preserve">En cas de groupement conjoint, </w:t>
      </w:r>
      <w:r w:rsidR="00036500" w:rsidRPr="009E0C37">
        <w:rPr>
          <w:rFonts w:ascii="Arial" w:hAnsi="Arial" w:cs="Arial"/>
        </w:rPr>
        <w:t xml:space="preserve">le mandataire </w:t>
      </w:r>
      <w:r w:rsidRPr="009E0C37">
        <w:rPr>
          <w:rFonts w:ascii="Arial" w:hAnsi="Arial" w:cs="Arial"/>
        </w:rPr>
        <w:t xml:space="preserve">du groupement </w:t>
      </w:r>
      <w:r w:rsidR="00036500" w:rsidRPr="009E0C37">
        <w:rPr>
          <w:rFonts w:ascii="Arial" w:hAnsi="Arial" w:cs="Arial"/>
        </w:rPr>
        <w:t>est :</w:t>
      </w:r>
    </w:p>
    <w:p w14:paraId="1C205D33" w14:textId="77777777" w:rsidR="00036500" w:rsidRPr="009E0C37" w:rsidRDefault="00036500" w:rsidP="00E47798">
      <w:pPr>
        <w:pStyle w:val="fcase1ertab"/>
        <w:tabs>
          <w:tab w:val="left" w:pos="851"/>
        </w:tabs>
        <w:rPr>
          <w:rFonts w:ascii="Arial" w:hAnsi="Arial" w:cs="Arial"/>
        </w:rPr>
      </w:pPr>
      <w:r w:rsidRPr="009E0C37">
        <w:rPr>
          <w:rFonts w:ascii="Arial" w:hAnsi="Arial" w:cs="Arial"/>
          <w:i/>
          <w:iCs/>
          <w:sz w:val="18"/>
          <w:szCs w:val="18"/>
        </w:rPr>
        <w:t>(Cocher la case correspondante.)</w:t>
      </w:r>
    </w:p>
    <w:p w14:paraId="44AE77B6" w14:textId="77777777" w:rsidR="00354C04" w:rsidRPr="009E0C37" w:rsidRDefault="00354C04" w:rsidP="0083205E">
      <w:pPr>
        <w:pStyle w:val="fcase1ertab"/>
        <w:tabs>
          <w:tab w:val="clear" w:pos="426"/>
          <w:tab w:val="left" w:pos="851"/>
        </w:tabs>
        <w:spacing w:before="120"/>
        <w:ind w:left="0" w:firstLine="851"/>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
          <w:iCs/>
        </w:rPr>
        <w:t xml:space="preserve"> </w:t>
      </w:r>
      <w:r w:rsidRPr="009E0C37">
        <w:rPr>
          <w:rFonts w:ascii="Arial" w:hAnsi="Arial" w:cs="Arial"/>
        </w:rPr>
        <w:t>conjoint</w:t>
      </w:r>
      <w:r w:rsidRPr="009E0C37">
        <w:rPr>
          <w:rFonts w:ascii="Arial" w:hAnsi="Arial" w:cs="Arial"/>
        </w:rPr>
        <w:tab/>
      </w:r>
      <w:r w:rsidRPr="009E0C37">
        <w:rPr>
          <w:rFonts w:ascii="Arial" w:hAnsi="Arial" w:cs="Arial"/>
        </w:rPr>
        <w:tab/>
        <w:t>OU</w:t>
      </w:r>
      <w:r w:rsidRPr="009E0C37">
        <w:rPr>
          <w:rFonts w:ascii="Arial" w:hAnsi="Arial" w:cs="Arial"/>
        </w:rPr>
        <w:tab/>
      </w: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Cs/>
        </w:rPr>
        <w:t xml:space="preserve"> </w:t>
      </w:r>
      <w:r w:rsidRPr="009E0C37">
        <w:rPr>
          <w:rFonts w:ascii="Arial" w:hAnsi="Arial" w:cs="Arial"/>
        </w:rPr>
        <w:t>solidaire</w:t>
      </w:r>
    </w:p>
    <w:p w14:paraId="29ED057C" w14:textId="77777777" w:rsidR="001E7A2A" w:rsidRPr="009E0C37" w:rsidRDefault="001E7A2A" w:rsidP="00CD46CC">
      <w:pPr>
        <w:tabs>
          <w:tab w:val="left" w:pos="851"/>
        </w:tabs>
        <w:rPr>
          <w:rFonts w:ascii="Arial" w:hAnsi="Arial" w:cs="Arial"/>
        </w:rPr>
      </w:pPr>
    </w:p>
    <w:p w14:paraId="23867614" w14:textId="77777777" w:rsidR="002904AF" w:rsidRPr="009E0C37" w:rsidRDefault="0021527A" w:rsidP="001C733C">
      <w:pPr>
        <w:pStyle w:val="fcasegauche"/>
        <w:tabs>
          <w:tab w:val="left" w:pos="426"/>
          <w:tab w:val="left" w:pos="851"/>
        </w:tabs>
        <w:spacing w:after="0"/>
        <w:ind w:left="0" w:firstLine="0"/>
        <w:jc w:val="left"/>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w:t>
      </w:r>
      <w:r w:rsidR="001C733C" w:rsidRPr="009E0C37">
        <w:rPr>
          <w:rFonts w:ascii="Arial" w:hAnsi="Arial" w:cs="Arial"/>
        </w:rPr>
        <w:t>Les membres du groupement</w:t>
      </w:r>
      <w:r w:rsidRPr="009E0C37">
        <w:rPr>
          <w:rFonts w:ascii="Arial" w:hAnsi="Arial" w:cs="Arial"/>
        </w:rPr>
        <w:t xml:space="preserve"> ont donné mandat</w:t>
      </w:r>
      <w:r w:rsidR="007F68A6" w:rsidRPr="009E0C37">
        <w:rPr>
          <w:rFonts w:ascii="Arial" w:hAnsi="Arial" w:cs="Arial"/>
        </w:rPr>
        <w:t xml:space="preserve"> au mandataire, qui signe le présent acte d’engagement</w:t>
      </w:r>
      <w:r w:rsidR="002904AF" w:rsidRPr="009E0C37">
        <w:rPr>
          <w:rFonts w:ascii="Arial" w:hAnsi="Arial" w:cs="Arial"/>
        </w:rPr>
        <w:t> :</w:t>
      </w:r>
    </w:p>
    <w:p w14:paraId="1ED77DD8" w14:textId="77777777" w:rsidR="001C733C" w:rsidRPr="009E0C37" w:rsidRDefault="001C733C" w:rsidP="001C733C">
      <w:pPr>
        <w:tabs>
          <w:tab w:val="left" w:pos="851"/>
        </w:tabs>
        <w:rPr>
          <w:rFonts w:ascii="Arial" w:hAnsi="Arial" w:cs="Arial"/>
        </w:rPr>
      </w:pPr>
      <w:r w:rsidRPr="009E0C37">
        <w:rPr>
          <w:rFonts w:ascii="Arial" w:hAnsi="Arial" w:cs="Arial"/>
          <w:i/>
          <w:sz w:val="18"/>
          <w:szCs w:val="18"/>
        </w:rPr>
        <w:t xml:space="preserve">(Cocher la </w:t>
      </w:r>
      <w:r w:rsidR="002904AF" w:rsidRPr="009E0C37">
        <w:rPr>
          <w:rFonts w:ascii="Arial" w:hAnsi="Arial" w:cs="Arial"/>
          <w:i/>
          <w:sz w:val="18"/>
          <w:szCs w:val="18"/>
        </w:rPr>
        <w:t xml:space="preserve">ou les </w:t>
      </w:r>
      <w:r w:rsidRPr="009E0C37">
        <w:rPr>
          <w:rFonts w:ascii="Arial" w:hAnsi="Arial" w:cs="Arial"/>
          <w:i/>
          <w:sz w:val="18"/>
          <w:szCs w:val="18"/>
        </w:rPr>
        <w:t>case</w:t>
      </w:r>
      <w:r w:rsidR="002904AF" w:rsidRPr="009E0C37">
        <w:rPr>
          <w:rFonts w:ascii="Arial" w:hAnsi="Arial" w:cs="Arial"/>
          <w:i/>
          <w:sz w:val="18"/>
          <w:szCs w:val="18"/>
        </w:rPr>
        <w:t>s</w:t>
      </w:r>
      <w:r w:rsidRPr="009E0C37">
        <w:rPr>
          <w:rFonts w:ascii="Arial" w:hAnsi="Arial" w:cs="Arial"/>
          <w:i/>
          <w:sz w:val="18"/>
          <w:szCs w:val="18"/>
        </w:rPr>
        <w:t xml:space="preserve"> correspondante</w:t>
      </w:r>
      <w:r w:rsidR="002904AF" w:rsidRPr="009E0C37">
        <w:rPr>
          <w:rFonts w:ascii="Arial" w:hAnsi="Arial" w:cs="Arial"/>
          <w:i/>
          <w:sz w:val="18"/>
          <w:szCs w:val="18"/>
        </w:rPr>
        <w:t>s</w:t>
      </w:r>
      <w:r w:rsidRPr="009E0C37">
        <w:rPr>
          <w:rFonts w:ascii="Arial" w:hAnsi="Arial" w:cs="Arial"/>
          <w:i/>
          <w:sz w:val="18"/>
          <w:szCs w:val="18"/>
        </w:rPr>
        <w:t>.)</w:t>
      </w:r>
    </w:p>
    <w:p w14:paraId="64B61013" w14:textId="77777777" w:rsidR="002904AF" w:rsidRPr="009E0C37" w:rsidRDefault="001C733C" w:rsidP="009B45B9">
      <w:pPr>
        <w:tabs>
          <w:tab w:val="left" w:pos="851"/>
        </w:tabs>
        <w:ind w:left="1695" w:hanging="1695"/>
        <w:rPr>
          <w:rFonts w:ascii="Arial" w:hAnsi="Arial" w:cs="Arial"/>
        </w:rPr>
      </w:pP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r>
      <w:r w:rsidR="002904AF" w:rsidRPr="009E0C37">
        <w:rPr>
          <w:rFonts w:ascii="Arial" w:hAnsi="Arial" w:cs="Arial"/>
        </w:rPr>
        <w:t>pour signer le présent acte d’engagement en leur nom et pour leur compte</w:t>
      </w:r>
      <w:r w:rsidR="007F68A6" w:rsidRPr="009E0C37">
        <w:rPr>
          <w:rFonts w:ascii="Arial" w:hAnsi="Arial" w:cs="Arial"/>
        </w:rPr>
        <w:t xml:space="preserve">, </w:t>
      </w:r>
      <w:r w:rsidR="0021527A" w:rsidRPr="009E0C37">
        <w:rPr>
          <w:rFonts w:ascii="Arial" w:hAnsi="Arial" w:cs="Arial"/>
        </w:rPr>
        <w:t xml:space="preserve">pour les représenter vis-à-vis de l’acheteur </w:t>
      </w:r>
      <w:r w:rsidR="007F68A6" w:rsidRPr="009E0C37">
        <w:rPr>
          <w:rFonts w:ascii="Arial" w:hAnsi="Arial" w:cs="Arial"/>
        </w:rPr>
        <w:t>et pour coordonner l’ensemble des prestations</w:t>
      </w:r>
      <w:r w:rsidR="00983FF3" w:rsidRPr="009E0C37">
        <w:rPr>
          <w:rFonts w:ascii="Arial" w:hAnsi="Arial" w:cs="Arial"/>
        </w:rPr>
        <w:t> ;</w:t>
      </w:r>
    </w:p>
    <w:p w14:paraId="01BE7FF9" w14:textId="77777777" w:rsidR="002904AF" w:rsidRPr="009E0C37" w:rsidRDefault="002904AF" w:rsidP="009D661E">
      <w:pPr>
        <w:tabs>
          <w:tab w:val="left" w:pos="851"/>
        </w:tabs>
        <w:ind w:left="1701"/>
        <w:rPr>
          <w:rFonts w:ascii="Arial" w:hAnsi="Arial" w:cs="Arial"/>
        </w:rPr>
      </w:pPr>
      <w:r w:rsidRPr="009E0C37">
        <w:rPr>
          <w:rFonts w:ascii="Arial" w:hAnsi="Arial" w:cs="Arial"/>
          <w:i/>
          <w:sz w:val="18"/>
          <w:szCs w:val="18"/>
        </w:rPr>
        <w:t>(joindre les pouvoirs en annexe du présent document</w:t>
      </w:r>
      <w:r w:rsidR="009D661E" w:rsidRPr="009E0C37">
        <w:rPr>
          <w:rFonts w:ascii="Arial" w:hAnsi="Arial" w:cs="Arial"/>
          <w:i/>
          <w:sz w:val="18"/>
          <w:szCs w:val="18"/>
        </w:rPr>
        <w:t xml:space="preserve"> en cas de marché public autre que de défense ou de sécurité</w:t>
      </w:r>
      <w:r w:rsidRPr="009E0C37">
        <w:rPr>
          <w:rFonts w:ascii="Arial" w:hAnsi="Arial" w:cs="Arial"/>
          <w:i/>
          <w:sz w:val="18"/>
          <w:szCs w:val="18"/>
        </w:rPr>
        <w:t>.</w:t>
      </w:r>
      <w:r w:rsidR="009D661E" w:rsidRPr="009E0C37">
        <w:rPr>
          <w:rFonts w:ascii="Arial" w:hAnsi="Arial" w:cs="Arial"/>
          <w:i/>
          <w:sz w:val="18"/>
          <w:szCs w:val="18"/>
        </w:rPr>
        <w:t xml:space="preserve"> Dans le cas contraire, ces documents ont déjà été fournis</w:t>
      </w:r>
      <w:r w:rsidRPr="009E0C37">
        <w:rPr>
          <w:rFonts w:ascii="Arial" w:hAnsi="Arial" w:cs="Arial"/>
          <w:i/>
          <w:sz w:val="18"/>
          <w:szCs w:val="18"/>
        </w:rPr>
        <w:t>)</w:t>
      </w:r>
    </w:p>
    <w:p w14:paraId="6E1831B3" w14:textId="77777777" w:rsidR="002904AF" w:rsidRPr="009E0C37" w:rsidRDefault="002904AF" w:rsidP="001C733C">
      <w:pPr>
        <w:tabs>
          <w:tab w:val="left" w:pos="851"/>
        </w:tabs>
        <w:rPr>
          <w:rFonts w:ascii="Arial" w:hAnsi="Arial" w:cs="Arial"/>
        </w:rPr>
      </w:pPr>
    </w:p>
    <w:p w14:paraId="69FFD5C5" w14:textId="77777777" w:rsidR="002904AF" w:rsidRPr="009E0C37" w:rsidRDefault="002904AF" w:rsidP="002904AF">
      <w:pPr>
        <w:tabs>
          <w:tab w:val="left" w:pos="851"/>
        </w:tabs>
        <w:ind w:left="1701" w:hanging="850"/>
        <w:jc w:val="both"/>
        <w:rPr>
          <w:rFonts w:ascii="Arial" w:hAnsi="Arial" w:cs="Arial"/>
          <w:iCs/>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pour signer, en leur nom et pour leur compte, les modifications ultérieures du mar</w:t>
      </w:r>
      <w:r w:rsidR="0021527A" w:rsidRPr="009E0C37">
        <w:rPr>
          <w:rFonts w:ascii="Arial" w:hAnsi="Arial" w:cs="Arial"/>
        </w:rPr>
        <w:t>ché public</w:t>
      </w:r>
      <w:r w:rsidRPr="009E0C37">
        <w:rPr>
          <w:rFonts w:ascii="Arial" w:hAnsi="Arial" w:cs="Arial"/>
        </w:rPr>
        <w:t> ;</w:t>
      </w:r>
    </w:p>
    <w:p w14:paraId="14941C09" w14:textId="77777777" w:rsidR="00BE6078" w:rsidRPr="009E0C37" w:rsidRDefault="009D661E" w:rsidP="009D661E">
      <w:pPr>
        <w:tabs>
          <w:tab w:val="left" w:pos="851"/>
        </w:tabs>
        <w:ind w:left="1701"/>
        <w:rPr>
          <w:rFonts w:ascii="Arial" w:hAnsi="Arial" w:cs="Arial"/>
        </w:rPr>
      </w:pPr>
      <w:r w:rsidRPr="009E0C37">
        <w:rPr>
          <w:rFonts w:ascii="Arial" w:hAnsi="Arial" w:cs="Arial"/>
          <w:i/>
          <w:sz w:val="18"/>
          <w:szCs w:val="18"/>
        </w:rPr>
        <w:t>(joindre les pouvoirs en annexe du présent document en cas de marché public autre que de défense ou de sécurité. Dans le cas contraire, ces documents ont déjà été fournis)</w:t>
      </w:r>
    </w:p>
    <w:p w14:paraId="54E11D2A" w14:textId="77777777" w:rsidR="002904AF" w:rsidRPr="009E0C37" w:rsidRDefault="002904AF" w:rsidP="002904AF">
      <w:pPr>
        <w:tabs>
          <w:tab w:val="left" w:pos="851"/>
        </w:tabs>
        <w:rPr>
          <w:rFonts w:ascii="Arial" w:hAnsi="Arial" w:cs="Arial"/>
          <w:iCs/>
        </w:rPr>
      </w:pPr>
    </w:p>
    <w:p w14:paraId="7B7B8BA9" w14:textId="77777777" w:rsidR="009D661E" w:rsidRPr="009E0C37" w:rsidRDefault="002904AF" w:rsidP="002904AF">
      <w:pPr>
        <w:tabs>
          <w:tab w:val="left" w:pos="851"/>
        </w:tabs>
        <w:ind w:left="1134" w:hanging="850"/>
        <w:rPr>
          <w:rFonts w:ascii="Arial" w:hAnsi="Arial" w:cs="Arial"/>
        </w:rPr>
      </w:pPr>
      <w:r w:rsidRPr="009E0C37">
        <w:rPr>
          <w:rFonts w:ascii="Arial" w:hAnsi="Arial" w:cs="Arial"/>
        </w:rPr>
        <w:tab/>
      </w: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i/>
          <w:iCs/>
        </w:rPr>
        <w:t xml:space="preserve"> </w:t>
      </w:r>
      <w:r w:rsidRPr="009E0C37">
        <w:rPr>
          <w:rFonts w:ascii="Arial" w:hAnsi="Arial" w:cs="Arial"/>
        </w:rPr>
        <w:tab/>
        <w:t>ont donné mandat au mandataire dans les conditions définies par les pouvoirs joints en annexe</w:t>
      </w:r>
      <w:r w:rsidR="009D661E" w:rsidRPr="009E0C37">
        <w:rPr>
          <w:rFonts w:ascii="Arial" w:hAnsi="Arial" w:cs="Arial"/>
        </w:rPr>
        <w:t>.</w:t>
      </w:r>
    </w:p>
    <w:p w14:paraId="262015D1" w14:textId="77777777" w:rsidR="002904AF" w:rsidRPr="009E0C37" w:rsidRDefault="009D661E" w:rsidP="009D661E">
      <w:pPr>
        <w:tabs>
          <w:tab w:val="left" w:pos="851"/>
        </w:tabs>
        <w:ind w:left="1701"/>
        <w:rPr>
          <w:rFonts w:ascii="Arial" w:hAnsi="Arial" w:cs="Arial"/>
          <w:i/>
          <w:sz w:val="18"/>
          <w:szCs w:val="18"/>
        </w:rPr>
      </w:pPr>
      <w:r w:rsidRPr="009E0C37">
        <w:rPr>
          <w:rFonts w:ascii="Arial" w:hAnsi="Arial" w:cs="Arial"/>
          <w:i/>
          <w:sz w:val="18"/>
          <w:szCs w:val="18"/>
        </w:rPr>
        <w:t>(hors cas des marchés de défense ou de sécurité dans lequel ces documents ont déjà été fournis)</w:t>
      </w:r>
      <w:r w:rsidR="002904AF" w:rsidRPr="009E0C37">
        <w:rPr>
          <w:rFonts w:ascii="Arial" w:hAnsi="Arial" w:cs="Arial"/>
          <w:i/>
          <w:sz w:val="18"/>
          <w:szCs w:val="18"/>
        </w:rPr>
        <w:t>.</w:t>
      </w:r>
    </w:p>
    <w:p w14:paraId="2DE403A5" w14:textId="77777777" w:rsidR="001C733C" w:rsidRPr="009E0C37" w:rsidRDefault="001C733C" w:rsidP="001C733C">
      <w:pPr>
        <w:tabs>
          <w:tab w:val="left" w:pos="851"/>
        </w:tabs>
        <w:rPr>
          <w:rFonts w:ascii="Arial" w:hAnsi="Arial" w:cs="Arial"/>
          <w:i/>
          <w:sz w:val="18"/>
          <w:szCs w:val="18"/>
        </w:rPr>
      </w:pPr>
    </w:p>
    <w:p w14:paraId="7E3C013C" w14:textId="77777777" w:rsidR="00036500" w:rsidRPr="009E0C37" w:rsidRDefault="0021527A" w:rsidP="006C4338">
      <w:pPr>
        <w:tabs>
          <w:tab w:val="left" w:pos="851"/>
        </w:tabs>
        <w:rPr>
          <w:rFonts w:ascii="Arial" w:hAnsi="Arial" w:cs="Arial"/>
          <w:i/>
          <w:sz w:val="18"/>
          <w:szCs w:val="18"/>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w:t>
      </w:r>
      <w:r w:rsidR="00036500" w:rsidRPr="009E0C37">
        <w:rPr>
          <w:rFonts w:ascii="Arial" w:hAnsi="Arial" w:cs="Arial"/>
        </w:rPr>
        <w:t>es membres du groupement</w:t>
      </w:r>
      <w:r w:rsidR="00332B12" w:rsidRPr="009E0C37">
        <w:rPr>
          <w:rFonts w:ascii="Arial" w:hAnsi="Arial" w:cs="Arial"/>
        </w:rPr>
        <w:t>, qui signent le présent acte d’engagement</w:t>
      </w:r>
      <w:r w:rsidR="00036500" w:rsidRPr="009E0C37">
        <w:rPr>
          <w:rFonts w:ascii="Arial" w:hAnsi="Arial" w:cs="Arial"/>
        </w:rPr>
        <w:t> :</w:t>
      </w:r>
    </w:p>
    <w:p w14:paraId="77413F75" w14:textId="77777777" w:rsidR="00036500" w:rsidRPr="009E0C37" w:rsidRDefault="00036500" w:rsidP="006F3DF9">
      <w:pPr>
        <w:tabs>
          <w:tab w:val="left" w:pos="851"/>
        </w:tabs>
        <w:rPr>
          <w:rFonts w:ascii="Arial" w:hAnsi="Arial" w:cs="Arial"/>
        </w:rPr>
      </w:pPr>
      <w:r w:rsidRPr="009E0C37">
        <w:rPr>
          <w:rFonts w:ascii="Arial" w:hAnsi="Arial" w:cs="Arial"/>
          <w:i/>
          <w:sz w:val="18"/>
          <w:szCs w:val="18"/>
        </w:rPr>
        <w:t>(Cocher la case correspondante.)</w:t>
      </w:r>
    </w:p>
    <w:p w14:paraId="248F7FDD" w14:textId="77777777" w:rsidR="00AE7831" w:rsidRPr="009E0C37" w:rsidRDefault="00AE7831" w:rsidP="009B45B9">
      <w:pPr>
        <w:tabs>
          <w:tab w:val="left" w:pos="851"/>
        </w:tabs>
        <w:ind w:left="1701" w:hanging="850"/>
        <w:jc w:val="both"/>
        <w:rPr>
          <w:rFonts w:ascii="Arial" w:hAnsi="Arial" w:cs="Arial"/>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donnent mandat au mandataire, qui l’accepte, pour les représenter vis-à-vis de l’acheteur et pour coordonner l’ensemble des prestations ;</w:t>
      </w:r>
    </w:p>
    <w:p w14:paraId="62431CDC" w14:textId="77777777" w:rsidR="00AE7831" w:rsidRPr="009E0C37" w:rsidRDefault="00AE7831" w:rsidP="009B45B9">
      <w:pPr>
        <w:tabs>
          <w:tab w:val="left" w:pos="851"/>
        </w:tabs>
        <w:ind w:left="1701" w:hanging="850"/>
        <w:jc w:val="both"/>
        <w:rPr>
          <w:rFonts w:ascii="Arial" w:hAnsi="Arial" w:cs="Arial"/>
        </w:rPr>
      </w:pPr>
    </w:p>
    <w:p w14:paraId="6ABE7CFF" w14:textId="77777777" w:rsidR="00036500" w:rsidRPr="009E0C37" w:rsidRDefault="00036500" w:rsidP="009B45B9">
      <w:pPr>
        <w:tabs>
          <w:tab w:val="left" w:pos="851"/>
        </w:tabs>
        <w:ind w:left="1701" w:hanging="850"/>
        <w:jc w:val="both"/>
        <w:rPr>
          <w:rFonts w:ascii="Arial" w:hAnsi="Arial" w:cs="Arial"/>
          <w:iCs/>
        </w:rPr>
      </w:pPr>
      <w:r w:rsidRPr="009E0C37">
        <w:rPr>
          <w:rFonts w:ascii="Arial" w:hAnsi="Arial" w:cs="Arial"/>
        </w:rPr>
        <w:fldChar w:fldCharType="begin">
          <w:ffData>
            <w:name w:val=""/>
            <w:enabled/>
            <w:calcOnExit w:val="0"/>
            <w:checkBox>
              <w:size w:val="20"/>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ab/>
        <w:t xml:space="preserve">donnent mandat au mandataire, qui l’accepte, pour signer, en leur nom et pour leur compte, </w:t>
      </w:r>
      <w:r w:rsidR="004A7169" w:rsidRPr="009E0C37">
        <w:rPr>
          <w:rFonts w:ascii="Arial" w:hAnsi="Arial" w:cs="Arial"/>
        </w:rPr>
        <w:t>les</w:t>
      </w:r>
      <w:r w:rsidRPr="009E0C37">
        <w:rPr>
          <w:rFonts w:ascii="Arial" w:hAnsi="Arial" w:cs="Arial"/>
        </w:rPr>
        <w:t xml:space="preserve"> modifications ultérieures du marché </w:t>
      </w:r>
      <w:r w:rsidR="00930A5C" w:rsidRPr="009E0C37">
        <w:rPr>
          <w:rFonts w:ascii="Arial" w:hAnsi="Arial" w:cs="Arial"/>
        </w:rPr>
        <w:t>public</w:t>
      </w:r>
      <w:r w:rsidRPr="009E0C37">
        <w:rPr>
          <w:rFonts w:ascii="Arial" w:hAnsi="Arial" w:cs="Arial"/>
        </w:rPr>
        <w:t> ;</w:t>
      </w:r>
    </w:p>
    <w:p w14:paraId="49E398E2" w14:textId="77777777" w:rsidR="00036500" w:rsidRPr="009E0C37" w:rsidRDefault="00036500" w:rsidP="006C4338">
      <w:pPr>
        <w:tabs>
          <w:tab w:val="left" w:pos="851"/>
        </w:tabs>
        <w:rPr>
          <w:rFonts w:ascii="Arial" w:hAnsi="Arial" w:cs="Arial"/>
          <w:iCs/>
        </w:rPr>
      </w:pPr>
    </w:p>
    <w:p w14:paraId="4330C21E" w14:textId="77777777" w:rsidR="00036500" w:rsidRPr="009E0C37" w:rsidRDefault="00844DAA" w:rsidP="009B45B9">
      <w:pPr>
        <w:tabs>
          <w:tab w:val="left" w:pos="851"/>
        </w:tabs>
        <w:ind w:left="1134" w:hanging="850"/>
        <w:rPr>
          <w:rFonts w:ascii="Arial" w:hAnsi="Arial" w:cs="Arial"/>
          <w:i/>
          <w:sz w:val="18"/>
          <w:szCs w:val="18"/>
        </w:rPr>
      </w:pPr>
      <w:r w:rsidRPr="009E0C37">
        <w:rPr>
          <w:rFonts w:ascii="Arial" w:hAnsi="Arial" w:cs="Arial"/>
        </w:rPr>
        <w:tab/>
      </w:r>
      <w:r w:rsidR="00036500" w:rsidRPr="009E0C37">
        <w:rPr>
          <w:rFonts w:ascii="Arial" w:hAnsi="Arial" w:cs="Arial"/>
        </w:rPr>
        <w:fldChar w:fldCharType="begin">
          <w:ffData>
            <w:name w:val=""/>
            <w:enabled/>
            <w:calcOnExit w:val="0"/>
            <w:checkBox>
              <w:size w:val="20"/>
              <w:default w:val="0"/>
            </w:checkBox>
          </w:ffData>
        </w:fldChar>
      </w:r>
      <w:r w:rsidR="00036500" w:rsidRPr="009E0C37">
        <w:rPr>
          <w:rFonts w:ascii="Arial" w:hAnsi="Arial" w:cs="Arial"/>
        </w:rPr>
        <w:instrText xml:space="preserve"> FORMCHECKBOX </w:instrText>
      </w:r>
      <w:r w:rsidR="00036500" w:rsidRPr="009E0C37">
        <w:rPr>
          <w:rFonts w:ascii="Arial" w:hAnsi="Arial" w:cs="Arial"/>
        </w:rPr>
      </w:r>
      <w:r w:rsidR="00036500" w:rsidRPr="009E0C37">
        <w:rPr>
          <w:rFonts w:ascii="Arial" w:hAnsi="Arial" w:cs="Arial"/>
        </w:rPr>
        <w:fldChar w:fldCharType="separate"/>
      </w:r>
      <w:r w:rsidR="00036500" w:rsidRPr="009E0C37">
        <w:rPr>
          <w:rFonts w:ascii="Arial" w:hAnsi="Arial" w:cs="Arial"/>
        </w:rPr>
        <w:fldChar w:fldCharType="end"/>
      </w:r>
      <w:r w:rsidR="00036500" w:rsidRPr="009E0C37">
        <w:rPr>
          <w:rFonts w:ascii="Arial" w:hAnsi="Arial" w:cs="Arial"/>
          <w:i/>
          <w:iCs/>
        </w:rPr>
        <w:t xml:space="preserve"> </w:t>
      </w:r>
      <w:r w:rsidR="00036500" w:rsidRPr="009E0C37">
        <w:rPr>
          <w:rFonts w:ascii="Arial" w:hAnsi="Arial" w:cs="Arial"/>
        </w:rPr>
        <w:tab/>
        <w:t>donnent mandat au mandataire dans les conditions définies ci-dessous</w:t>
      </w:r>
      <w:r w:rsidRPr="009E0C37">
        <w:rPr>
          <w:rFonts w:ascii="Arial" w:hAnsi="Arial" w:cs="Arial"/>
        </w:rPr>
        <w:t> :</w:t>
      </w:r>
    </w:p>
    <w:p w14:paraId="21238DEF" w14:textId="77777777" w:rsidR="00036500" w:rsidRPr="009E0C37" w:rsidRDefault="00844DAA" w:rsidP="009B45B9">
      <w:pPr>
        <w:tabs>
          <w:tab w:val="left" w:pos="851"/>
        </w:tabs>
        <w:ind w:left="1134" w:hanging="850"/>
        <w:rPr>
          <w:rFonts w:ascii="Arial" w:hAnsi="Arial" w:cs="Arial"/>
        </w:rPr>
      </w:pPr>
      <w:r w:rsidRPr="009E0C37">
        <w:rPr>
          <w:rFonts w:ascii="Arial" w:hAnsi="Arial" w:cs="Arial"/>
          <w:i/>
          <w:sz w:val="18"/>
          <w:szCs w:val="18"/>
        </w:rPr>
        <w:tab/>
      </w:r>
      <w:r w:rsidRPr="009E0C37">
        <w:rPr>
          <w:rFonts w:ascii="Arial" w:hAnsi="Arial" w:cs="Arial"/>
          <w:i/>
          <w:sz w:val="18"/>
          <w:szCs w:val="18"/>
        </w:rPr>
        <w:tab/>
      </w:r>
      <w:r w:rsidRPr="009E0C37">
        <w:rPr>
          <w:rFonts w:ascii="Arial" w:hAnsi="Arial" w:cs="Arial"/>
          <w:i/>
          <w:sz w:val="18"/>
          <w:szCs w:val="18"/>
        </w:rPr>
        <w:tab/>
      </w:r>
      <w:r w:rsidR="00036500" w:rsidRPr="009E0C37">
        <w:rPr>
          <w:rFonts w:ascii="Arial" w:hAnsi="Arial" w:cs="Arial"/>
          <w:i/>
          <w:sz w:val="18"/>
          <w:szCs w:val="18"/>
        </w:rPr>
        <w:t>(Donner des précisions sur l’étendue du mandat.)</w:t>
      </w:r>
    </w:p>
    <w:p w14:paraId="16287F21" w14:textId="77777777" w:rsidR="005C0F93" w:rsidRPr="009E0C37" w:rsidRDefault="005C0F93"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9E0C37" w14:paraId="525DF98A" w14:textId="77777777" w:rsidTr="00D212CE">
        <w:tc>
          <w:tcPr>
            <w:tcW w:w="4644" w:type="dxa"/>
            <w:tcBorders>
              <w:top w:val="single" w:sz="4" w:space="0" w:color="000000"/>
              <w:left w:val="single" w:sz="4" w:space="0" w:color="000000"/>
              <w:bottom w:val="single" w:sz="4" w:space="0" w:color="000000"/>
            </w:tcBorders>
            <w:shd w:val="clear" w:color="auto" w:fill="auto"/>
            <w:vAlign w:val="center"/>
          </w:tcPr>
          <w:p w14:paraId="58D73DB8" w14:textId="77777777" w:rsidR="00332B12" w:rsidRPr="009E0C37" w:rsidRDefault="00332B12" w:rsidP="00B054DA">
            <w:pPr>
              <w:tabs>
                <w:tab w:val="left" w:pos="851"/>
              </w:tabs>
              <w:jc w:val="center"/>
              <w:rPr>
                <w:rFonts w:ascii="Arial" w:hAnsi="Arial" w:cs="Arial"/>
                <w:b/>
                <w:bCs/>
              </w:rPr>
            </w:pPr>
            <w:r w:rsidRPr="009E0C37">
              <w:rPr>
                <w:rFonts w:ascii="Arial" w:hAnsi="Arial" w:cs="Arial"/>
                <w:b/>
                <w:bCs/>
              </w:rPr>
              <w:t>Nom, prénom et qualité</w:t>
            </w:r>
          </w:p>
          <w:p w14:paraId="27316D79" w14:textId="77777777" w:rsidR="00332B12" w:rsidRPr="009E0C37" w:rsidRDefault="00332B12" w:rsidP="00B054DA">
            <w:pPr>
              <w:tabs>
                <w:tab w:val="left" w:pos="851"/>
              </w:tabs>
              <w:jc w:val="center"/>
              <w:rPr>
                <w:rFonts w:ascii="Arial" w:hAnsi="Arial" w:cs="Arial"/>
                <w:b/>
                <w:bCs/>
              </w:rPr>
            </w:pPr>
            <w:r w:rsidRPr="009E0C37">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30791A" w14:textId="77777777" w:rsidR="00332B12" w:rsidRPr="009E0C37" w:rsidRDefault="00332B12" w:rsidP="00B054DA">
            <w:pPr>
              <w:tabs>
                <w:tab w:val="left" w:pos="851"/>
              </w:tabs>
              <w:jc w:val="center"/>
              <w:rPr>
                <w:rFonts w:ascii="Arial" w:hAnsi="Arial" w:cs="Arial"/>
                <w:b/>
                <w:bCs/>
              </w:rPr>
            </w:pPr>
            <w:r w:rsidRPr="009E0C37">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C2904" w14:textId="77777777" w:rsidR="00332B12" w:rsidRPr="009E0C37" w:rsidRDefault="00332B12" w:rsidP="00B054DA">
            <w:pPr>
              <w:tabs>
                <w:tab w:val="left" w:pos="851"/>
              </w:tabs>
              <w:jc w:val="center"/>
              <w:rPr>
                <w:rFonts w:ascii="Arial" w:hAnsi="Arial" w:cs="Arial"/>
                <w:b/>
                <w:bCs/>
              </w:rPr>
            </w:pPr>
            <w:r w:rsidRPr="009E0C37">
              <w:rPr>
                <w:rFonts w:ascii="Arial" w:hAnsi="Arial" w:cs="Arial"/>
                <w:b/>
                <w:bCs/>
              </w:rPr>
              <w:t>Signature</w:t>
            </w:r>
          </w:p>
        </w:tc>
      </w:tr>
      <w:tr w:rsidR="00332B12" w:rsidRPr="009E0C37" w14:paraId="5BE93A62" w14:textId="77777777" w:rsidTr="00D212CE">
        <w:trPr>
          <w:trHeight w:val="1021"/>
        </w:trPr>
        <w:tc>
          <w:tcPr>
            <w:tcW w:w="4644" w:type="dxa"/>
            <w:tcBorders>
              <w:top w:val="single" w:sz="4" w:space="0" w:color="000000"/>
              <w:left w:val="single" w:sz="4" w:space="0" w:color="000000"/>
            </w:tcBorders>
            <w:shd w:val="clear" w:color="auto" w:fill="CCFFFF"/>
          </w:tcPr>
          <w:p w14:paraId="384BA73E" w14:textId="77777777" w:rsidR="00332B12" w:rsidRPr="009E0C37"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4B3F2EB" w14:textId="77777777" w:rsidR="00332B12" w:rsidRPr="009E0C37"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34F5C7" w14:textId="77777777" w:rsidR="00332B12" w:rsidRPr="009E0C37" w:rsidRDefault="00332B12" w:rsidP="00B054DA">
            <w:pPr>
              <w:tabs>
                <w:tab w:val="left" w:pos="851"/>
              </w:tabs>
              <w:snapToGrid w:val="0"/>
              <w:jc w:val="both"/>
              <w:rPr>
                <w:rFonts w:ascii="Arial" w:hAnsi="Arial" w:cs="Arial"/>
                <w:b/>
                <w:bCs/>
              </w:rPr>
            </w:pPr>
          </w:p>
        </w:tc>
      </w:tr>
      <w:tr w:rsidR="00332B12" w:rsidRPr="009E0C37" w14:paraId="5220BBB2" w14:textId="77777777" w:rsidTr="00D212CE">
        <w:trPr>
          <w:trHeight w:val="1021"/>
        </w:trPr>
        <w:tc>
          <w:tcPr>
            <w:tcW w:w="4644" w:type="dxa"/>
            <w:tcBorders>
              <w:left w:val="single" w:sz="4" w:space="0" w:color="000000"/>
            </w:tcBorders>
            <w:shd w:val="clear" w:color="auto" w:fill="auto"/>
          </w:tcPr>
          <w:p w14:paraId="13CB595B" w14:textId="77777777" w:rsidR="00332B12" w:rsidRPr="009E0C37"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D9C8D39" w14:textId="77777777" w:rsidR="00332B12" w:rsidRPr="009E0C37"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75E05EE" w14:textId="77777777" w:rsidR="00332B12" w:rsidRPr="009E0C37" w:rsidRDefault="00332B12" w:rsidP="00B054DA">
            <w:pPr>
              <w:tabs>
                <w:tab w:val="left" w:pos="851"/>
              </w:tabs>
              <w:snapToGrid w:val="0"/>
              <w:jc w:val="both"/>
              <w:rPr>
                <w:rFonts w:ascii="Arial" w:hAnsi="Arial" w:cs="Arial"/>
                <w:b/>
                <w:bCs/>
              </w:rPr>
            </w:pPr>
          </w:p>
        </w:tc>
      </w:tr>
      <w:tr w:rsidR="00332B12" w:rsidRPr="009E0C37" w14:paraId="2FC17F8B" w14:textId="77777777" w:rsidTr="00D212CE">
        <w:trPr>
          <w:trHeight w:val="1225"/>
        </w:trPr>
        <w:tc>
          <w:tcPr>
            <w:tcW w:w="4644" w:type="dxa"/>
            <w:tcBorders>
              <w:left w:val="single" w:sz="4" w:space="0" w:color="000000"/>
              <w:bottom w:val="single" w:sz="4" w:space="0" w:color="000000"/>
            </w:tcBorders>
            <w:shd w:val="clear" w:color="auto" w:fill="CCFFFF"/>
          </w:tcPr>
          <w:p w14:paraId="0A4F7224" w14:textId="77777777" w:rsidR="00332B12" w:rsidRPr="009E0C37" w:rsidRDefault="00332B12" w:rsidP="00B054DA">
            <w:pPr>
              <w:tabs>
                <w:tab w:val="left" w:pos="851"/>
              </w:tabs>
              <w:snapToGrid w:val="0"/>
              <w:jc w:val="both"/>
              <w:rPr>
                <w:rFonts w:ascii="Arial" w:hAnsi="Arial" w:cs="Arial"/>
                <w:b/>
                <w:bCs/>
              </w:rPr>
            </w:pPr>
          </w:p>
          <w:p w14:paraId="5AE48A43" w14:textId="77777777" w:rsidR="00927027" w:rsidRPr="009E0C37" w:rsidRDefault="00927027"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0F40DEB" w14:textId="77777777" w:rsidR="00332B12" w:rsidRPr="009E0C37"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7A52294" w14:textId="77777777" w:rsidR="00332B12" w:rsidRPr="009E0C37" w:rsidRDefault="00332B12" w:rsidP="00B054DA">
            <w:pPr>
              <w:tabs>
                <w:tab w:val="left" w:pos="851"/>
              </w:tabs>
              <w:snapToGrid w:val="0"/>
              <w:jc w:val="both"/>
              <w:rPr>
                <w:rFonts w:ascii="Arial" w:hAnsi="Arial" w:cs="Arial"/>
                <w:b/>
                <w:bCs/>
              </w:rPr>
            </w:pPr>
          </w:p>
        </w:tc>
      </w:tr>
    </w:tbl>
    <w:p w14:paraId="197E585B" w14:textId="77777777" w:rsidR="00332B12" w:rsidRPr="009E0C37" w:rsidRDefault="00332B12" w:rsidP="00332B12">
      <w:pPr>
        <w:tabs>
          <w:tab w:val="left" w:pos="851"/>
        </w:tabs>
        <w:jc w:val="both"/>
        <w:rPr>
          <w:rFonts w:ascii="Arial" w:hAnsi="Arial" w:cs="Arial"/>
        </w:rPr>
      </w:pPr>
      <w:r w:rsidRPr="009E0C37">
        <w:rPr>
          <w:rFonts w:ascii="Arial" w:hAnsi="Arial" w:cs="Arial"/>
          <w:sz w:val="18"/>
          <w:szCs w:val="18"/>
        </w:rPr>
        <w:t>(*) Le signataire doit avoir le pouvoir d’engager la personne qu’il représente.</w:t>
      </w:r>
    </w:p>
    <w:p w14:paraId="56EE48EE" w14:textId="77777777" w:rsidR="003E5693" w:rsidRPr="009E0C37" w:rsidRDefault="003E5693"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E0C37" w14:paraId="470191D1" w14:textId="77777777">
        <w:tc>
          <w:tcPr>
            <w:tcW w:w="10277" w:type="dxa"/>
            <w:shd w:val="clear" w:color="auto" w:fill="66CCFF"/>
          </w:tcPr>
          <w:p w14:paraId="369EACDC" w14:textId="77777777" w:rsidR="009B1CD0" w:rsidRPr="009E0C37" w:rsidRDefault="008B2A38" w:rsidP="006B5057">
            <w:pPr>
              <w:rPr>
                <w:rFonts w:ascii="Arial" w:hAnsi="Arial" w:cs="Arial"/>
                <w:b/>
              </w:rPr>
            </w:pPr>
            <w:r w:rsidRPr="009E0C37">
              <w:rPr>
                <w:rFonts w:ascii="Arial" w:hAnsi="Arial" w:cs="Arial"/>
                <w:b/>
              </w:rPr>
              <w:br w:type="page"/>
            </w:r>
            <w:r w:rsidR="009B1CD0" w:rsidRPr="009E0C37">
              <w:rPr>
                <w:rFonts w:ascii="Arial" w:hAnsi="Arial" w:cs="Arial"/>
                <w:b/>
                <w:sz w:val="22"/>
                <w:szCs w:val="22"/>
              </w:rPr>
              <w:t xml:space="preserve">D - Identification </w:t>
            </w:r>
            <w:r w:rsidR="001C40C0" w:rsidRPr="009E0C37">
              <w:rPr>
                <w:rFonts w:ascii="Arial" w:hAnsi="Arial" w:cs="Arial"/>
                <w:b/>
                <w:sz w:val="22"/>
                <w:szCs w:val="22"/>
              </w:rPr>
              <w:t>et signature de l’acheteur</w:t>
            </w:r>
            <w:r w:rsidR="009B1CD0" w:rsidRPr="009E0C37">
              <w:rPr>
                <w:rFonts w:ascii="Arial" w:hAnsi="Arial" w:cs="Arial"/>
                <w:b/>
                <w:sz w:val="22"/>
                <w:szCs w:val="22"/>
              </w:rPr>
              <w:t>.</w:t>
            </w:r>
          </w:p>
        </w:tc>
      </w:tr>
    </w:tbl>
    <w:p w14:paraId="121FD38A" w14:textId="77777777" w:rsidR="009B1CD0" w:rsidRPr="009E0C37" w:rsidRDefault="009B1CD0" w:rsidP="006C4338">
      <w:pPr>
        <w:tabs>
          <w:tab w:val="left" w:pos="851"/>
        </w:tabs>
        <w:rPr>
          <w:rFonts w:ascii="Arial" w:hAnsi="Arial" w:cs="Arial"/>
        </w:rPr>
      </w:pPr>
    </w:p>
    <w:p w14:paraId="5A911AF2" w14:textId="48E8E3D8" w:rsidR="00AA02B2" w:rsidRPr="009E0C37" w:rsidRDefault="00C20A1C" w:rsidP="00C20A1C">
      <w:pPr>
        <w:pStyle w:val="Titre1"/>
        <w:numPr>
          <w:ilvl w:val="0"/>
          <w:numId w:val="20"/>
        </w:numPr>
        <w:tabs>
          <w:tab w:val="clear" w:pos="432"/>
        </w:tabs>
        <w:ind w:left="709" w:hanging="142"/>
        <w:jc w:val="both"/>
        <w:rPr>
          <w:rFonts w:ascii="Arial" w:hAnsi="Arial" w:cs="Arial"/>
          <w:bCs/>
          <w:iCs/>
        </w:rPr>
      </w:pPr>
      <w:r>
        <w:rPr>
          <w:rFonts w:ascii="Arial" w:hAnsi="Arial" w:cs="Arial"/>
          <w:bCs/>
          <w:iCs/>
        </w:rPr>
        <w:t xml:space="preserve"> </w:t>
      </w:r>
      <w:r w:rsidR="00AA02B2" w:rsidRPr="009E0C37">
        <w:rPr>
          <w:rFonts w:ascii="Arial" w:hAnsi="Arial" w:cs="Arial"/>
          <w:bCs/>
          <w:iCs/>
        </w:rPr>
        <w:t>Désignation du pouvoir adjudicateur :</w:t>
      </w:r>
    </w:p>
    <w:p w14:paraId="1FE2DD96" w14:textId="77777777" w:rsidR="00AA02B2" w:rsidRPr="009E0C37" w:rsidRDefault="00AA02B2" w:rsidP="00AA02B2">
      <w:pPr>
        <w:pStyle w:val="Titre1"/>
        <w:ind w:left="0"/>
        <w:jc w:val="both"/>
        <w:rPr>
          <w:rFonts w:ascii="Arial" w:hAnsi="Arial" w:cs="Arial"/>
          <w:b w:val="0"/>
          <w:bCs/>
          <w:i/>
          <w:iCs/>
          <w:sz w:val="18"/>
          <w:szCs w:val="18"/>
        </w:rPr>
      </w:pPr>
    </w:p>
    <w:p w14:paraId="2C71525F" w14:textId="1E604ABB" w:rsidR="001B5514" w:rsidRPr="009E0C37" w:rsidRDefault="001B5514" w:rsidP="001B5514">
      <w:pPr>
        <w:pStyle w:val="paragraph"/>
        <w:numPr>
          <w:ilvl w:val="0"/>
          <w:numId w:val="2"/>
        </w:numPr>
        <w:spacing w:before="0" w:beforeAutospacing="0" w:after="0" w:afterAutospacing="0"/>
        <w:jc w:val="both"/>
        <w:textAlignment w:val="baseline"/>
        <w:rPr>
          <w:rFonts w:ascii="Arial" w:hAnsi="Arial" w:cs="Arial"/>
          <w:sz w:val="18"/>
          <w:szCs w:val="18"/>
        </w:rPr>
      </w:pPr>
      <w:r w:rsidRPr="009E0C37">
        <w:rPr>
          <w:rStyle w:val="normaltextrun"/>
          <w:rFonts w:ascii="Arial" w:hAnsi="Arial" w:cs="Arial"/>
          <w:sz w:val="20"/>
          <w:szCs w:val="20"/>
        </w:rPr>
        <w:t xml:space="preserve">Ministère </w:t>
      </w:r>
      <w:r w:rsidR="005F2A01" w:rsidRPr="009E0C37">
        <w:rPr>
          <w:rStyle w:val="normaltextrun"/>
          <w:rFonts w:ascii="Arial" w:hAnsi="Arial" w:cs="Arial"/>
          <w:sz w:val="20"/>
          <w:szCs w:val="20"/>
        </w:rPr>
        <w:t>chargé des Transports</w:t>
      </w:r>
      <w:r w:rsidRPr="009E0C37">
        <w:rPr>
          <w:rStyle w:val="eop"/>
          <w:rFonts w:ascii="Arial" w:hAnsi="Arial" w:cs="Arial"/>
          <w:sz w:val="20"/>
          <w:szCs w:val="20"/>
        </w:rPr>
        <w:t> </w:t>
      </w:r>
    </w:p>
    <w:p w14:paraId="2EA36EC0" w14:textId="6803632B" w:rsidR="001B5514" w:rsidRPr="009E0C37" w:rsidRDefault="001B5514" w:rsidP="001B5514">
      <w:pPr>
        <w:pStyle w:val="paragraph"/>
        <w:numPr>
          <w:ilvl w:val="0"/>
          <w:numId w:val="2"/>
        </w:numPr>
        <w:spacing w:before="0" w:beforeAutospacing="0" w:after="0" w:afterAutospacing="0"/>
        <w:jc w:val="both"/>
        <w:textAlignment w:val="baseline"/>
        <w:rPr>
          <w:rFonts w:ascii="Arial" w:hAnsi="Arial" w:cs="Arial"/>
          <w:sz w:val="18"/>
          <w:szCs w:val="18"/>
        </w:rPr>
      </w:pPr>
      <w:r w:rsidRPr="009E0C37">
        <w:rPr>
          <w:rStyle w:val="normaltextrun"/>
          <w:rFonts w:ascii="Arial" w:hAnsi="Arial" w:cs="Arial"/>
          <w:sz w:val="20"/>
          <w:szCs w:val="20"/>
        </w:rPr>
        <w:t>Direction générale de l'</w:t>
      </w:r>
      <w:r w:rsidR="00D95EEF" w:rsidRPr="009E0C37">
        <w:rPr>
          <w:rStyle w:val="normaltextrun"/>
          <w:rFonts w:ascii="Arial" w:hAnsi="Arial" w:cs="Arial"/>
          <w:sz w:val="20"/>
          <w:szCs w:val="20"/>
        </w:rPr>
        <w:t>a</w:t>
      </w:r>
      <w:r w:rsidRPr="009E0C37">
        <w:rPr>
          <w:rStyle w:val="normaltextrun"/>
          <w:rFonts w:ascii="Arial" w:hAnsi="Arial" w:cs="Arial"/>
          <w:sz w:val="20"/>
          <w:szCs w:val="20"/>
        </w:rPr>
        <w:t>viation civile</w:t>
      </w:r>
      <w:r w:rsidRPr="009E0C37">
        <w:rPr>
          <w:rStyle w:val="eop"/>
          <w:rFonts w:ascii="Arial" w:hAnsi="Arial" w:cs="Arial"/>
          <w:sz w:val="20"/>
          <w:szCs w:val="20"/>
        </w:rPr>
        <w:t> </w:t>
      </w:r>
    </w:p>
    <w:p w14:paraId="69FFBE73" w14:textId="77777777" w:rsidR="001B5514" w:rsidRPr="009E0C37" w:rsidRDefault="001B5514" w:rsidP="001B5514">
      <w:pPr>
        <w:pStyle w:val="paragraph"/>
        <w:numPr>
          <w:ilvl w:val="0"/>
          <w:numId w:val="2"/>
        </w:numPr>
        <w:spacing w:before="0" w:beforeAutospacing="0" w:after="0" w:afterAutospacing="0"/>
        <w:jc w:val="both"/>
        <w:textAlignment w:val="baseline"/>
        <w:rPr>
          <w:rFonts w:ascii="Arial" w:hAnsi="Arial" w:cs="Arial"/>
          <w:sz w:val="18"/>
          <w:szCs w:val="18"/>
        </w:rPr>
      </w:pPr>
      <w:r w:rsidRPr="009E0C37">
        <w:rPr>
          <w:rStyle w:val="normaltextrun"/>
          <w:rFonts w:ascii="Arial" w:hAnsi="Arial" w:cs="Arial"/>
          <w:sz w:val="20"/>
          <w:szCs w:val="20"/>
        </w:rPr>
        <w:t>Secrétariat général</w:t>
      </w:r>
      <w:r w:rsidRPr="009E0C37">
        <w:rPr>
          <w:rStyle w:val="eop"/>
          <w:rFonts w:ascii="Arial" w:hAnsi="Arial" w:cs="Arial"/>
          <w:sz w:val="20"/>
          <w:szCs w:val="20"/>
        </w:rPr>
        <w:t> </w:t>
      </w:r>
    </w:p>
    <w:p w14:paraId="46F0A0C6" w14:textId="77777777" w:rsidR="001B5514" w:rsidRPr="009E0C37" w:rsidRDefault="001B5514" w:rsidP="001B5514">
      <w:pPr>
        <w:pStyle w:val="paragraph"/>
        <w:numPr>
          <w:ilvl w:val="0"/>
          <w:numId w:val="2"/>
        </w:numPr>
        <w:spacing w:before="0" w:beforeAutospacing="0" w:after="0" w:afterAutospacing="0"/>
        <w:jc w:val="both"/>
        <w:textAlignment w:val="baseline"/>
        <w:rPr>
          <w:rFonts w:ascii="Arial" w:hAnsi="Arial" w:cs="Arial"/>
          <w:sz w:val="18"/>
          <w:szCs w:val="18"/>
        </w:rPr>
      </w:pPr>
      <w:r w:rsidRPr="009E0C37">
        <w:rPr>
          <w:rStyle w:val="normaltextrun"/>
          <w:rFonts w:ascii="Arial" w:hAnsi="Arial" w:cs="Arial"/>
          <w:sz w:val="20"/>
          <w:szCs w:val="20"/>
        </w:rPr>
        <w:t>50, rue Henry Farman</w:t>
      </w:r>
      <w:r w:rsidRPr="009E0C37">
        <w:rPr>
          <w:rStyle w:val="eop"/>
          <w:rFonts w:ascii="Arial" w:hAnsi="Arial" w:cs="Arial"/>
          <w:sz w:val="20"/>
          <w:szCs w:val="20"/>
        </w:rPr>
        <w:t> </w:t>
      </w:r>
    </w:p>
    <w:p w14:paraId="739690C6" w14:textId="44ED3B74" w:rsidR="001B5514" w:rsidRPr="009E0C37" w:rsidRDefault="001B5514" w:rsidP="001B5514">
      <w:pPr>
        <w:pStyle w:val="paragraph"/>
        <w:numPr>
          <w:ilvl w:val="0"/>
          <w:numId w:val="2"/>
        </w:numPr>
        <w:spacing w:before="0" w:beforeAutospacing="0" w:after="0" w:afterAutospacing="0"/>
        <w:jc w:val="both"/>
        <w:textAlignment w:val="baseline"/>
        <w:rPr>
          <w:rStyle w:val="eop"/>
          <w:rFonts w:ascii="Arial" w:hAnsi="Arial" w:cs="Arial"/>
          <w:sz w:val="18"/>
          <w:szCs w:val="18"/>
        </w:rPr>
      </w:pPr>
      <w:r w:rsidRPr="009E0C37">
        <w:rPr>
          <w:rStyle w:val="normaltextrun"/>
          <w:rFonts w:ascii="Arial" w:hAnsi="Arial" w:cs="Arial"/>
          <w:sz w:val="20"/>
          <w:szCs w:val="20"/>
        </w:rPr>
        <w:t>75720 Paris CEDEX 15</w:t>
      </w:r>
      <w:r w:rsidRPr="009E0C37">
        <w:rPr>
          <w:rStyle w:val="eop"/>
          <w:rFonts w:ascii="Arial" w:hAnsi="Arial" w:cs="Arial"/>
          <w:sz w:val="20"/>
          <w:szCs w:val="20"/>
        </w:rPr>
        <w:t> </w:t>
      </w:r>
    </w:p>
    <w:p w14:paraId="5C0EBCE3" w14:textId="72662F48" w:rsidR="005F2A01" w:rsidRPr="009E0C37" w:rsidRDefault="005F2A01" w:rsidP="001B5514">
      <w:pPr>
        <w:pStyle w:val="paragraph"/>
        <w:numPr>
          <w:ilvl w:val="0"/>
          <w:numId w:val="2"/>
        </w:numPr>
        <w:spacing w:before="0" w:beforeAutospacing="0" w:after="0" w:afterAutospacing="0"/>
        <w:jc w:val="both"/>
        <w:textAlignment w:val="baseline"/>
        <w:rPr>
          <w:rStyle w:val="eop"/>
          <w:rFonts w:ascii="Arial" w:hAnsi="Arial" w:cs="Arial"/>
          <w:sz w:val="18"/>
          <w:szCs w:val="18"/>
        </w:rPr>
      </w:pPr>
      <w:r w:rsidRPr="009E0C37">
        <w:rPr>
          <w:rStyle w:val="eop"/>
          <w:rFonts w:ascii="Arial" w:hAnsi="Arial" w:cs="Arial"/>
          <w:sz w:val="20"/>
          <w:szCs w:val="20"/>
        </w:rPr>
        <w:t>TVA intracommnuna</w:t>
      </w:r>
      <w:r w:rsidR="00655354" w:rsidRPr="009E0C37">
        <w:rPr>
          <w:rStyle w:val="eop"/>
          <w:rFonts w:ascii="Arial" w:hAnsi="Arial" w:cs="Arial"/>
          <w:sz w:val="20"/>
          <w:szCs w:val="20"/>
        </w:rPr>
        <w:t>u</w:t>
      </w:r>
      <w:r w:rsidRPr="009E0C37">
        <w:rPr>
          <w:rStyle w:val="eop"/>
          <w:rFonts w:ascii="Arial" w:hAnsi="Arial" w:cs="Arial"/>
          <w:sz w:val="20"/>
          <w:szCs w:val="20"/>
        </w:rPr>
        <w:t>taire de la DGAC : FR 29</w:t>
      </w:r>
      <w:r w:rsidR="00655354" w:rsidRPr="009E0C37">
        <w:rPr>
          <w:rStyle w:val="eop"/>
          <w:rFonts w:ascii="Arial" w:hAnsi="Arial" w:cs="Arial"/>
          <w:sz w:val="20"/>
          <w:szCs w:val="20"/>
        </w:rPr>
        <w:t> </w:t>
      </w:r>
      <w:r w:rsidRPr="009E0C37">
        <w:rPr>
          <w:rStyle w:val="eop"/>
          <w:rFonts w:ascii="Arial" w:hAnsi="Arial" w:cs="Arial"/>
          <w:sz w:val="20"/>
          <w:szCs w:val="20"/>
        </w:rPr>
        <w:t>120</w:t>
      </w:r>
      <w:r w:rsidR="00655354" w:rsidRPr="009E0C37">
        <w:rPr>
          <w:rStyle w:val="eop"/>
          <w:rFonts w:ascii="Arial" w:hAnsi="Arial" w:cs="Arial"/>
          <w:sz w:val="20"/>
          <w:szCs w:val="20"/>
        </w:rPr>
        <w:t xml:space="preserve"> 064019</w:t>
      </w:r>
    </w:p>
    <w:p w14:paraId="34C9266B" w14:textId="77777777" w:rsidR="00C46CD2" w:rsidRPr="009E0C37" w:rsidRDefault="00C46CD2" w:rsidP="00AA0EFA">
      <w:pPr>
        <w:pStyle w:val="paragraph"/>
        <w:spacing w:before="0" w:beforeAutospacing="0" w:after="0" w:afterAutospacing="0"/>
        <w:ind w:left="432"/>
        <w:jc w:val="both"/>
        <w:textAlignment w:val="baseline"/>
        <w:rPr>
          <w:rFonts w:ascii="Arial" w:hAnsi="Arial" w:cs="Arial"/>
          <w:sz w:val="18"/>
          <w:szCs w:val="18"/>
        </w:rPr>
      </w:pPr>
    </w:p>
    <w:p w14:paraId="27357532" w14:textId="77777777" w:rsidR="00011B92" w:rsidRPr="009E0C37" w:rsidRDefault="00011B92" w:rsidP="00011B92">
      <w:pPr>
        <w:pStyle w:val="En-tte"/>
        <w:numPr>
          <w:ilvl w:val="0"/>
          <w:numId w:val="2"/>
        </w:numPr>
        <w:tabs>
          <w:tab w:val="clear" w:pos="4536"/>
          <w:tab w:val="clear" w:pos="9072"/>
          <w:tab w:val="left" w:pos="851"/>
        </w:tabs>
        <w:jc w:val="both"/>
        <w:rPr>
          <w:rFonts w:ascii="Arial" w:hAnsi="Arial" w:cs="Arial"/>
        </w:rPr>
      </w:pPr>
    </w:p>
    <w:p w14:paraId="495AD118" w14:textId="7C677939" w:rsidR="00AA02B2" w:rsidRPr="00C20A1C" w:rsidRDefault="00AA02B2" w:rsidP="00C20A1C">
      <w:pPr>
        <w:pStyle w:val="Paragraphedeliste"/>
        <w:numPr>
          <w:ilvl w:val="0"/>
          <w:numId w:val="23"/>
        </w:numPr>
        <w:tabs>
          <w:tab w:val="left" w:pos="5103"/>
        </w:tabs>
        <w:ind w:left="851" w:hanging="284"/>
        <w:jc w:val="both"/>
        <w:rPr>
          <w:rFonts w:ascii="Arial" w:hAnsi="Arial" w:cs="Arial"/>
          <w:b/>
        </w:rPr>
      </w:pPr>
      <w:r w:rsidRPr="00C20A1C">
        <w:rPr>
          <w:rFonts w:ascii="Arial" w:hAnsi="Arial" w:cs="Arial"/>
          <w:b/>
        </w:rPr>
        <w:t>Nom, prénom, qualité du signataire du marché public :</w:t>
      </w:r>
    </w:p>
    <w:p w14:paraId="4ABA5BE4" w14:textId="5E93B365" w:rsidR="00566871" w:rsidRPr="009E0C37" w:rsidRDefault="00184373" w:rsidP="46903E6C">
      <w:pPr>
        <w:tabs>
          <w:tab w:val="left" w:pos="426"/>
          <w:tab w:val="left" w:pos="5103"/>
        </w:tabs>
        <w:spacing w:before="240" w:after="120"/>
        <w:jc w:val="both"/>
        <w:rPr>
          <w:rFonts w:ascii="Arial" w:hAnsi="Arial" w:cs="Arial"/>
        </w:rPr>
      </w:pPr>
      <w:r w:rsidRPr="009E0C37">
        <w:rPr>
          <w:rFonts w:ascii="Arial" w:hAnsi="Arial" w:cs="Arial"/>
        </w:rPr>
        <w:lastRenderedPageBreak/>
        <w:t>L</w:t>
      </w:r>
      <w:r w:rsidR="001E5233" w:rsidRPr="009E0C37">
        <w:rPr>
          <w:rFonts w:ascii="Arial" w:hAnsi="Arial" w:cs="Arial"/>
        </w:rPr>
        <w:t xml:space="preserve">a secrétaire générale de la DGAC </w:t>
      </w:r>
      <w:r w:rsidRPr="009E0C37">
        <w:rPr>
          <w:rFonts w:ascii="Arial" w:hAnsi="Arial" w:cs="Arial"/>
        </w:rPr>
        <w:t xml:space="preserve">ou son représentant, selon le </w:t>
      </w:r>
      <w:r w:rsidR="00B53467" w:rsidRPr="009E0C37">
        <w:rPr>
          <w:rFonts w:ascii="Arial" w:hAnsi="Arial" w:cs="Arial"/>
        </w:rPr>
        <w:t>d</w:t>
      </w:r>
      <w:r w:rsidRPr="009E0C37">
        <w:rPr>
          <w:rFonts w:ascii="Arial" w:hAnsi="Arial" w:cs="Arial"/>
        </w:rPr>
        <w:t>écret n°2005-850 du 27 juillet 2005 relatif aux délégations de signature des membres du Gouvernement</w:t>
      </w:r>
      <w:r w:rsidR="005F2A01" w:rsidRPr="009E0C37">
        <w:rPr>
          <w:rFonts w:ascii="Arial" w:hAnsi="Arial" w:cs="Arial"/>
        </w:rPr>
        <w:t xml:space="preserve"> et </w:t>
      </w:r>
      <w:r w:rsidR="00906794" w:rsidRPr="009E0C37">
        <w:rPr>
          <w:rFonts w:ascii="Arial" w:hAnsi="Arial" w:cs="Arial"/>
        </w:rPr>
        <w:t xml:space="preserve">selon </w:t>
      </w:r>
      <w:r w:rsidR="00906794">
        <w:rPr>
          <w:rFonts w:ascii="Arial" w:hAnsi="Arial" w:cs="Arial"/>
        </w:rPr>
        <w:t>l’arrêté</w:t>
      </w:r>
      <w:r w:rsidR="00906794" w:rsidRPr="00906794">
        <w:rPr>
          <w:rFonts w:ascii="Arial" w:hAnsi="Arial" w:cs="Arial"/>
        </w:rPr>
        <w:t xml:space="preserve"> du 1er septembre 2025 portant délégation de signature (direction générale de l'aviation civile)</w:t>
      </w:r>
      <w:r w:rsidR="005439DC">
        <w:rPr>
          <w:rFonts w:ascii="Arial" w:hAnsi="Arial" w:cs="Arial"/>
        </w:rPr>
        <w:t xml:space="preserve">. </w:t>
      </w:r>
    </w:p>
    <w:p w14:paraId="4A7083FF" w14:textId="3B33D139" w:rsidR="00566871" w:rsidRPr="00F369A8" w:rsidRDefault="00566871" w:rsidP="00F369A8">
      <w:pPr>
        <w:pStyle w:val="Paragraphedeliste"/>
        <w:numPr>
          <w:ilvl w:val="0"/>
          <w:numId w:val="23"/>
        </w:numPr>
        <w:tabs>
          <w:tab w:val="left" w:pos="5103"/>
        </w:tabs>
        <w:spacing w:before="240" w:after="120"/>
        <w:ind w:left="851" w:hanging="284"/>
        <w:jc w:val="both"/>
        <w:rPr>
          <w:rFonts w:ascii="Arial" w:hAnsi="Arial" w:cs="Arial"/>
        </w:rPr>
      </w:pPr>
      <w:r w:rsidRPr="00F369A8">
        <w:rPr>
          <w:rFonts w:ascii="Arial" w:hAnsi="Arial" w:cs="Arial"/>
          <w:b/>
          <w:bCs/>
        </w:rPr>
        <w:t>Personne habilitée à donner les renseignements prévus aux articles R2191-59 à R2191-62</w:t>
      </w:r>
      <w:r w:rsidR="00B461C7" w:rsidRPr="00F369A8">
        <w:rPr>
          <w:rFonts w:ascii="Arial" w:hAnsi="Arial" w:cs="Arial"/>
          <w:b/>
          <w:bCs/>
        </w:rPr>
        <w:t xml:space="preserve"> </w:t>
      </w:r>
      <w:r w:rsidRPr="00F369A8">
        <w:rPr>
          <w:rFonts w:ascii="Arial" w:hAnsi="Arial" w:cs="Arial"/>
          <w:b/>
          <w:bCs/>
        </w:rPr>
        <w:t>du code de la commande publique (nantissements ou cessions de créances)</w:t>
      </w:r>
      <w:r w:rsidRPr="00F369A8">
        <w:rPr>
          <w:rFonts w:ascii="Arial" w:hAnsi="Arial" w:cs="Arial"/>
          <w:b/>
          <w:bCs/>
          <w:sz w:val="18"/>
          <w:szCs w:val="18"/>
        </w:rPr>
        <w:t> :</w:t>
      </w:r>
    </w:p>
    <w:p w14:paraId="3FD1FC5D" w14:textId="77777777" w:rsidR="00184373" w:rsidRPr="009E0C37" w:rsidRDefault="00184373" w:rsidP="00184373">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Direction générale de l’aviation civile</w:t>
      </w:r>
    </w:p>
    <w:p w14:paraId="07EB1F46" w14:textId="77777777" w:rsidR="00EC17AF" w:rsidRPr="009E0C37" w:rsidRDefault="00EC17AF" w:rsidP="00EC17AF">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 xml:space="preserve">Secrétariat </w:t>
      </w:r>
      <w:r w:rsidR="00E717E0" w:rsidRPr="009E0C37">
        <w:rPr>
          <w:rFonts w:ascii="Arial" w:hAnsi="Arial" w:cs="Arial"/>
        </w:rPr>
        <w:t>g</w:t>
      </w:r>
      <w:r w:rsidRPr="009E0C37">
        <w:rPr>
          <w:rFonts w:ascii="Arial" w:hAnsi="Arial" w:cs="Arial"/>
        </w:rPr>
        <w:t>énéral</w:t>
      </w:r>
    </w:p>
    <w:p w14:paraId="133D5E51" w14:textId="77777777" w:rsidR="00184373" w:rsidRPr="009E0C37" w:rsidRDefault="00184373" w:rsidP="00184373">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50 rue Henr</w:t>
      </w:r>
      <w:r w:rsidR="00EC17AF" w:rsidRPr="009E0C37">
        <w:rPr>
          <w:rFonts w:ascii="Arial" w:hAnsi="Arial" w:cs="Arial"/>
        </w:rPr>
        <w:t>y</w:t>
      </w:r>
      <w:r w:rsidRPr="009E0C37">
        <w:rPr>
          <w:rFonts w:ascii="Arial" w:hAnsi="Arial" w:cs="Arial"/>
        </w:rPr>
        <w:t xml:space="preserve"> Farman</w:t>
      </w:r>
    </w:p>
    <w:p w14:paraId="4BDB5498" w14:textId="2181089C" w:rsidR="00AA02B2" w:rsidRPr="009E0C37" w:rsidRDefault="00184373" w:rsidP="00361A72">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75720 Cedex 15</w:t>
      </w:r>
    </w:p>
    <w:p w14:paraId="27A7E582" w14:textId="77777777" w:rsidR="002570EC" w:rsidRPr="009E0C37" w:rsidRDefault="002570EC" w:rsidP="00AA02B2">
      <w:pPr>
        <w:pStyle w:val="fcase2metab"/>
        <w:ind w:left="0" w:firstLine="0"/>
        <w:rPr>
          <w:rFonts w:ascii="Arial" w:hAnsi="Arial" w:cs="Arial"/>
        </w:rPr>
      </w:pPr>
    </w:p>
    <w:p w14:paraId="3AE4C284" w14:textId="7EE28768" w:rsidR="00947EB5" w:rsidRPr="009E0C37" w:rsidRDefault="00AA02B2" w:rsidP="00B2083A">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b/>
          <w:spacing w:val="-10"/>
          <w:position w:val="-2"/>
        </w:rPr>
        <w:t xml:space="preserve"> </w:t>
      </w:r>
      <w:r w:rsidR="00947EB5" w:rsidRPr="009E0C37">
        <w:rPr>
          <w:rFonts w:ascii="Arial" w:hAnsi="Arial" w:cs="Arial"/>
          <w:b/>
          <w:bCs/>
        </w:rPr>
        <w:t>Désignation, adresse, numéro de téléphone du comptable assignataire principal et de ses comptables secondaires</w:t>
      </w:r>
      <w:r w:rsidR="00947EB5" w:rsidRPr="009E0C37">
        <w:rPr>
          <w:rFonts w:ascii="Arial" w:hAnsi="Arial" w:cs="Arial"/>
        </w:rPr>
        <w:t> :</w:t>
      </w:r>
    </w:p>
    <w:p w14:paraId="63A7E76D" w14:textId="77777777" w:rsidR="00B2083A" w:rsidRPr="009E0C37" w:rsidRDefault="00B2083A" w:rsidP="00B2083A">
      <w:pPr>
        <w:pStyle w:val="En-tte"/>
        <w:numPr>
          <w:ilvl w:val="0"/>
          <w:numId w:val="2"/>
        </w:numPr>
        <w:tabs>
          <w:tab w:val="clear" w:pos="4536"/>
          <w:tab w:val="clear" w:pos="9072"/>
          <w:tab w:val="left" w:pos="851"/>
        </w:tabs>
        <w:jc w:val="both"/>
        <w:rPr>
          <w:rFonts w:ascii="Arial" w:hAnsi="Arial" w:cs="Arial"/>
        </w:rPr>
      </w:pPr>
    </w:p>
    <w:p w14:paraId="75071A11" w14:textId="36C94D51" w:rsidR="00947EB5" w:rsidRPr="009E0C37" w:rsidRDefault="00947EB5" w:rsidP="00B2083A">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L’agent comptable principal du budget annexe contrôle et exploitation aériens</w:t>
      </w:r>
    </w:p>
    <w:p w14:paraId="3ACB94D3" w14:textId="0DB012AE" w:rsidR="00B2083A" w:rsidRPr="009E0C37" w:rsidRDefault="00947EB5" w:rsidP="00B2083A">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Direction générale de l’aviation civile</w:t>
      </w:r>
    </w:p>
    <w:p w14:paraId="430FBADA" w14:textId="77777777" w:rsidR="00947EB5" w:rsidRPr="009E0C37" w:rsidRDefault="00947EB5" w:rsidP="00B2083A">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50 rue Henry Farman</w:t>
      </w:r>
    </w:p>
    <w:p w14:paraId="4D8009C6" w14:textId="77777777" w:rsidR="00947EB5" w:rsidRPr="009E0C37" w:rsidRDefault="00947EB5" w:rsidP="00B2083A">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75 720 Paris Cedex 15</w:t>
      </w:r>
    </w:p>
    <w:p w14:paraId="4403BCD5" w14:textId="77777777" w:rsidR="00947EB5" w:rsidRPr="009E0C37" w:rsidRDefault="00947EB5" w:rsidP="00B2083A">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Tél : 01.58.09.46.76</w:t>
      </w:r>
    </w:p>
    <w:p w14:paraId="5A60BCC9" w14:textId="77777777" w:rsidR="00947EB5" w:rsidRPr="00236D3B" w:rsidRDefault="00947EB5" w:rsidP="00236D3B">
      <w:pPr>
        <w:pStyle w:val="En-tte"/>
        <w:numPr>
          <w:ilvl w:val="0"/>
          <w:numId w:val="2"/>
        </w:numPr>
        <w:tabs>
          <w:tab w:val="clear" w:pos="4536"/>
          <w:tab w:val="clear" w:pos="9072"/>
          <w:tab w:val="left" w:pos="851"/>
        </w:tabs>
        <w:jc w:val="both"/>
        <w:rPr>
          <w:rFonts w:ascii="Arial" w:hAnsi="Arial" w:cs="Arial"/>
        </w:rPr>
      </w:pPr>
    </w:p>
    <w:p w14:paraId="4C3748C1" w14:textId="77777777" w:rsidR="00947EB5" w:rsidRPr="009E0C37" w:rsidRDefault="00947EB5" w:rsidP="00B2083A">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L’agent comptable secondaire sud-est du budget annexe contrôle et exploitation aérien</w:t>
      </w:r>
    </w:p>
    <w:p w14:paraId="7FEEF6DD" w14:textId="77777777" w:rsidR="00947EB5" w:rsidRPr="009E0C37" w:rsidRDefault="00947EB5" w:rsidP="00B2083A">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Service facturier</w:t>
      </w:r>
    </w:p>
    <w:p w14:paraId="0D818BED" w14:textId="77777777" w:rsidR="00947EB5" w:rsidRPr="009E0C37" w:rsidRDefault="00947EB5" w:rsidP="00B2083A">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1 rue Vincent Auriol</w:t>
      </w:r>
    </w:p>
    <w:p w14:paraId="3DE1BE84" w14:textId="1B35BCDE" w:rsidR="00947EB5" w:rsidRPr="009E0C37" w:rsidRDefault="00947EB5" w:rsidP="00B2083A">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13 617 Aix</w:t>
      </w:r>
      <w:r w:rsidR="00E26C7A" w:rsidRPr="009E0C37">
        <w:rPr>
          <w:rFonts w:ascii="Arial" w:hAnsi="Arial" w:cs="Arial"/>
        </w:rPr>
        <w:t>-</w:t>
      </w:r>
      <w:r w:rsidRPr="009E0C37">
        <w:rPr>
          <w:rFonts w:ascii="Arial" w:hAnsi="Arial" w:cs="Arial"/>
        </w:rPr>
        <w:t>en</w:t>
      </w:r>
      <w:r w:rsidR="00E26C7A" w:rsidRPr="009E0C37">
        <w:rPr>
          <w:rFonts w:ascii="Arial" w:hAnsi="Arial" w:cs="Arial"/>
        </w:rPr>
        <w:t>-</w:t>
      </w:r>
      <w:r w:rsidRPr="009E0C37">
        <w:rPr>
          <w:rFonts w:ascii="Arial" w:hAnsi="Arial" w:cs="Arial"/>
        </w:rPr>
        <w:t>Provence Cedex 1</w:t>
      </w:r>
    </w:p>
    <w:p w14:paraId="1856A95E" w14:textId="77777777" w:rsidR="00947EB5" w:rsidRPr="009E0C37" w:rsidRDefault="00947EB5" w:rsidP="00B2083A">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Tél : 04.42.33.12.83</w:t>
      </w:r>
    </w:p>
    <w:p w14:paraId="45B0E781" w14:textId="3532A4FE" w:rsidR="00236D3B" w:rsidRPr="008D7081" w:rsidRDefault="00947EB5" w:rsidP="008D7081">
      <w:pPr>
        <w:pStyle w:val="En-tte"/>
        <w:numPr>
          <w:ilvl w:val="0"/>
          <w:numId w:val="2"/>
        </w:numPr>
        <w:tabs>
          <w:tab w:val="clear" w:pos="4536"/>
          <w:tab w:val="clear" w:pos="9072"/>
          <w:tab w:val="left" w:pos="851"/>
        </w:tabs>
        <w:jc w:val="both"/>
        <w:rPr>
          <w:rFonts w:ascii="Arial" w:hAnsi="Arial" w:cs="Arial"/>
        </w:rPr>
      </w:pPr>
      <w:r w:rsidRPr="009E0C37">
        <w:rPr>
          <w:rFonts w:ascii="Arial" w:hAnsi="Arial" w:cs="Arial"/>
        </w:rPr>
        <w:t xml:space="preserve"> </w:t>
      </w:r>
    </w:p>
    <w:p w14:paraId="187F57B8" w14:textId="3697B08F" w:rsidR="00237EF3" w:rsidRPr="009E0C37" w:rsidRDefault="00237EF3" w:rsidP="00947EB5">
      <w:pPr>
        <w:tabs>
          <w:tab w:val="left" w:pos="720"/>
        </w:tabs>
        <w:jc w:val="both"/>
        <w:rPr>
          <w:rFonts w:ascii="Arial" w:hAnsi="Arial" w:cs="Arial"/>
        </w:rPr>
      </w:pPr>
    </w:p>
    <w:p w14:paraId="64F45D7B" w14:textId="07B7C280" w:rsidR="00AA02B2" w:rsidRPr="009E0C37" w:rsidRDefault="00AA02B2" w:rsidP="00F369A8">
      <w:pPr>
        <w:pStyle w:val="fcase2metab"/>
        <w:numPr>
          <w:ilvl w:val="0"/>
          <w:numId w:val="23"/>
        </w:numPr>
        <w:tabs>
          <w:tab w:val="clear" w:pos="426"/>
          <w:tab w:val="clear" w:pos="851"/>
        </w:tabs>
        <w:ind w:left="851" w:hanging="284"/>
        <w:rPr>
          <w:rFonts w:ascii="Arial" w:hAnsi="Arial" w:cs="Arial"/>
          <w:b/>
        </w:rPr>
      </w:pPr>
      <w:r w:rsidRPr="009E0C37">
        <w:rPr>
          <w:rFonts w:ascii="Arial" w:hAnsi="Arial" w:cs="Arial"/>
          <w:b/>
        </w:rPr>
        <w:t>Imputation budgétaire :</w:t>
      </w:r>
    </w:p>
    <w:p w14:paraId="54738AF4" w14:textId="77777777" w:rsidR="00AA02B2" w:rsidRPr="009E0C37" w:rsidRDefault="00AA02B2" w:rsidP="00AA02B2">
      <w:pPr>
        <w:pStyle w:val="fcase2metab"/>
        <w:ind w:left="0" w:firstLine="0"/>
        <w:rPr>
          <w:rFonts w:ascii="Arial" w:hAnsi="Arial" w:cs="Arial"/>
        </w:rPr>
      </w:pPr>
    </w:p>
    <w:p w14:paraId="7A16ACB8" w14:textId="7738B82F" w:rsidR="0079785C" w:rsidRPr="009E0C37" w:rsidRDefault="00AA02B2" w:rsidP="00EC17AF">
      <w:pPr>
        <w:pStyle w:val="fcase1ertab"/>
        <w:ind w:left="0" w:firstLine="0"/>
        <w:rPr>
          <w:rFonts w:ascii="Arial" w:hAnsi="Arial" w:cs="Arial"/>
        </w:rPr>
      </w:pPr>
      <w:r w:rsidRPr="009E0C37">
        <w:rPr>
          <w:rFonts w:ascii="Arial" w:hAnsi="Arial" w:cs="Arial"/>
        </w:rPr>
        <w:t xml:space="preserve">Budget annexe « </w:t>
      </w:r>
      <w:r w:rsidRPr="009E0C37">
        <w:rPr>
          <w:rFonts w:ascii="Arial" w:hAnsi="Arial" w:cs="Arial"/>
          <w:i/>
          <w:iCs/>
        </w:rPr>
        <w:t>contrôle et exploitation aériens</w:t>
      </w:r>
      <w:r w:rsidRPr="009E0C37">
        <w:rPr>
          <w:rFonts w:ascii="Arial" w:hAnsi="Arial" w:cs="Arial"/>
        </w:rPr>
        <w:t xml:space="preserve"> »</w:t>
      </w:r>
      <w:r w:rsidR="00B61F42" w:rsidRPr="009E0C37">
        <w:rPr>
          <w:rFonts w:ascii="Arial" w:hAnsi="Arial" w:cs="Arial"/>
        </w:rPr>
        <w:t> :</w:t>
      </w:r>
      <w:r w:rsidR="00011B92" w:rsidRPr="009E0C37">
        <w:rPr>
          <w:rFonts w:ascii="Arial" w:hAnsi="Arial" w:cs="Arial"/>
        </w:rPr>
        <w:t xml:space="preserve"> </w:t>
      </w:r>
      <w:r w:rsidR="00EC17AF" w:rsidRPr="009E0C37">
        <w:rPr>
          <w:rFonts w:ascii="Arial" w:hAnsi="Arial" w:cs="Arial"/>
        </w:rPr>
        <w:t>Programme</w:t>
      </w:r>
      <w:r w:rsidR="00655354" w:rsidRPr="009E0C37">
        <w:rPr>
          <w:rFonts w:ascii="Arial" w:hAnsi="Arial" w:cs="Arial"/>
        </w:rPr>
        <w:t>s</w:t>
      </w:r>
      <w:r w:rsidR="00EC17AF" w:rsidRPr="009E0C37">
        <w:rPr>
          <w:rFonts w:ascii="Arial" w:hAnsi="Arial" w:cs="Arial"/>
        </w:rPr>
        <w:t xml:space="preserve"> 61</w:t>
      </w:r>
      <w:r w:rsidR="00655354" w:rsidRPr="009E0C37">
        <w:rPr>
          <w:rFonts w:ascii="Arial" w:hAnsi="Arial" w:cs="Arial"/>
        </w:rPr>
        <w:t>2 – 613 et 614</w:t>
      </w:r>
    </w:p>
    <w:p w14:paraId="55FEC920" w14:textId="77777777" w:rsidR="002D578C" w:rsidRPr="009E0C37" w:rsidRDefault="002D578C" w:rsidP="00EC17AF">
      <w:pPr>
        <w:pStyle w:val="fcase1ertab"/>
        <w:ind w:left="0" w:firstLine="0"/>
        <w:rPr>
          <w:rFonts w:ascii="Arial" w:hAnsi="Arial" w:cs="Arial"/>
        </w:rPr>
      </w:pPr>
    </w:p>
    <w:p w14:paraId="64D5C022" w14:textId="58E68005" w:rsidR="002D578C" w:rsidRPr="009E0C37" w:rsidRDefault="002D578C" w:rsidP="002D578C">
      <w:pPr>
        <w:pStyle w:val="fcase1ertab"/>
        <w:ind w:left="0" w:firstLine="0"/>
        <w:rPr>
          <w:rFonts w:ascii="Arial" w:hAnsi="Arial" w:cs="Arial"/>
          <w:b/>
          <w:bCs/>
          <w:color w:val="0070C0"/>
        </w:rPr>
      </w:pPr>
      <w:r w:rsidRPr="009E0C37">
        <w:rPr>
          <w:rFonts w:ascii="Arial" w:hAnsi="Arial" w:cs="Arial"/>
          <w:b/>
          <w:bCs/>
          <w:color w:val="0070C0"/>
        </w:rPr>
        <w:t>N.B. : En cas d’évolution des codes de services exécutants, les titulaires en sont informés par ordre de service</w:t>
      </w:r>
    </w:p>
    <w:p w14:paraId="343ECCA0" w14:textId="683CE1E0" w:rsidR="002570EC" w:rsidRPr="009E0C37" w:rsidRDefault="002570EC" w:rsidP="00EC17AF">
      <w:pPr>
        <w:pStyle w:val="fcase1ertab"/>
        <w:ind w:left="0" w:firstLine="0"/>
        <w:rPr>
          <w:rFonts w:ascii="Arial" w:hAnsi="Arial" w:cs="Arial"/>
        </w:rPr>
      </w:pPr>
    </w:p>
    <w:p w14:paraId="46ABBD8F" w14:textId="77777777" w:rsidR="00BE2950" w:rsidRPr="009E0C37" w:rsidRDefault="00BE2950" w:rsidP="009B45B9">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3521" w:rsidRPr="009E0C37" w14:paraId="62DBFD2D" w14:textId="77777777" w:rsidTr="00A44EA2">
        <w:tc>
          <w:tcPr>
            <w:tcW w:w="10277" w:type="dxa"/>
            <w:tcBorders>
              <w:top w:val="nil"/>
              <w:left w:val="nil"/>
              <w:bottom w:val="nil"/>
              <w:right w:val="nil"/>
            </w:tcBorders>
            <w:shd w:val="solid" w:color="66CCFF" w:fill="auto"/>
          </w:tcPr>
          <w:p w14:paraId="21AC692B" w14:textId="77777777" w:rsidR="009B3521" w:rsidRPr="009E0C37" w:rsidRDefault="009B3521" w:rsidP="00A44EA2">
            <w:pPr>
              <w:tabs>
                <w:tab w:val="left" w:pos="-142"/>
                <w:tab w:val="left" w:pos="4111"/>
              </w:tabs>
              <w:jc w:val="both"/>
              <w:rPr>
                <w:rFonts w:ascii="Arial" w:hAnsi="Arial" w:cs="Arial"/>
                <w:b/>
                <w:bCs/>
                <w:sz w:val="22"/>
                <w:szCs w:val="22"/>
              </w:rPr>
            </w:pPr>
            <w:r w:rsidRPr="009E0C37">
              <w:rPr>
                <w:rFonts w:ascii="Arial" w:hAnsi="Arial" w:cs="Arial"/>
                <w:b/>
                <w:bCs/>
                <w:sz w:val="22"/>
                <w:szCs w:val="22"/>
              </w:rPr>
              <w:t xml:space="preserve">E - Décision du pouvoir adjudicateur </w:t>
            </w:r>
          </w:p>
        </w:tc>
      </w:tr>
    </w:tbl>
    <w:p w14:paraId="7EFB8282" w14:textId="77777777" w:rsidR="009B3521" w:rsidRPr="009E0C37" w:rsidRDefault="009B3521" w:rsidP="009B3521">
      <w:pPr>
        <w:spacing w:before="240" w:after="240"/>
        <w:rPr>
          <w:rFonts w:ascii="Arial" w:hAnsi="Arial" w:cs="Arial"/>
        </w:rPr>
      </w:pPr>
      <w:r w:rsidRPr="009E0C37">
        <w:rPr>
          <w:rFonts w:ascii="Arial" w:hAnsi="Arial" w:cs="Arial"/>
          <w:b/>
          <w:bCs/>
          <w:sz w:val="22"/>
          <w:szCs w:val="22"/>
        </w:rPr>
        <w:t>La présente offre est acceptée.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3"/>
        <w:gridCol w:w="4531"/>
      </w:tblGrid>
      <w:tr w:rsidR="000A7E99" w:rsidRPr="009E0C37" w14:paraId="6228E329" w14:textId="781D5457" w:rsidTr="000A7E99">
        <w:trPr>
          <w:trHeight w:val="3259"/>
          <w:jc w:val="center"/>
        </w:trPr>
        <w:tc>
          <w:tcPr>
            <w:tcW w:w="5393" w:type="dxa"/>
            <w:shd w:val="clear" w:color="auto" w:fill="auto"/>
          </w:tcPr>
          <w:p w14:paraId="06BBA33E" w14:textId="77777777" w:rsidR="000A7E99" w:rsidRPr="009E0C37" w:rsidRDefault="000A7E99" w:rsidP="00A44EA2">
            <w:pPr>
              <w:tabs>
                <w:tab w:val="left" w:pos="5245"/>
                <w:tab w:val="left" w:pos="7371"/>
                <w:tab w:val="left" w:pos="7655"/>
              </w:tabs>
              <w:jc w:val="both"/>
              <w:rPr>
                <w:rFonts w:ascii="Arial" w:hAnsi="Arial" w:cs="Arial"/>
              </w:rPr>
            </w:pPr>
          </w:p>
          <w:p w14:paraId="6DFF2C90" w14:textId="1B4CBB85" w:rsidR="000A7E99" w:rsidRPr="009E0C37" w:rsidRDefault="000A7E99" w:rsidP="00A44EA2">
            <w:pPr>
              <w:tabs>
                <w:tab w:val="left" w:pos="5245"/>
                <w:tab w:val="left" w:pos="7371"/>
                <w:tab w:val="left" w:pos="7655"/>
              </w:tabs>
              <w:jc w:val="both"/>
              <w:rPr>
                <w:rFonts w:ascii="Arial" w:hAnsi="Arial" w:cs="Arial"/>
              </w:rPr>
            </w:pPr>
            <w:r w:rsidRPr="009E0C37">
              <w:rPr>
                <w:rFonts w:ascii="Arial" w:hAnsi="Arial" w:cs="Arial"/>
              </w:rPr>
              <w:t xml:space="preserve">A Paris, le </w:t>
            </w:r>
          </w:p>
          <w:p w14:paraId="464FCBC1" w14:textId="77777777" w:rsidR="000A7E99" w:rsidRPr="009E0C37" w:rsidRDefault="000A7E99" w:rsidP="00A44EA2">
            <w:pPr>
              <w:tabs>
                <w:tab w:val="left" w:pos="5245"/>
                <w:tab w:val="left" w:pos="7371"/>
                <w:tab w:val="left" w:pos="7655"/>
              </w:tabs>
              <w:jc w:val="both"/>
              <w:rPr>
                <w:rFonts w:ascii="Arial" w:hAnsi="Arial" w:cs="Arial"/>
              </w:rPr>
            </w:pPr>
          </w:p>
          <w:p w14:paraId="5C8C6B09" w14:textId="77777777" w:rsidR="000A7E99" w:rsidRPr="009E0C37" w:rsidRDefault="000A7E99" w:rsidP="00A44EA2">
            <w:pPr>
              <w:rPr>
                <w:rFonts w:ascii="Arial" w:hAnsi="Arial" w:cs="Arial"/>
              </w:rPr>
            </w:pPr>
          </w:p>
          <w:p w14:paraId="3382A365" w14:textId="77777777" w:rsidR="000A7E99" w:rsidRPr="009E0C37" w:rsidRDefault="000A7E99" w:rsidP="00A44EA2">
            <w:pPr>
              <w:rPr>
                <w:rFonts w:ascii="Arial" w:hAnsi="Arial" w:cs="Arial"/>
              </w:rPr>
            </w:pPr>
          </w:p>
          <w:p w14:paraId="5C71F136" w14:textId="77777777" w:rsidR="000A7E99" w:rsidRPr="009E0C37" w:rsidRDefault="000A7E99" w:rsidP="00A44EA2">
            <w:pPr>
              <w:rPr>
                <w:rFonts w:ascii="Arial" w:hAnsi="Arial" w:cs="Arial"/>
              </w:rPr>
            </w:pPr>
          </w:p>
          <w:p w14:paraId="62199465" w14:textId="77777777" w:rsidR="000A7E99" w:rsidRPr="009E0C37" w:rsidRDefault="000A7E99" w:rsidP="00A44EA2">
            <w:pPr>
              <w:rPr>
                <w:rFonts w:ascii="Arial" w:hAnsi="Arial" w:cs="Arial"/>
              </w:rPr>
            </w:pPr>
          </w:p>
          <w:p w14:paraId="0DA123B1" w14:textId="57FB8D41" w:rsidR="000A7E99" w:rsidRPr="009E0C37" w:rsidRDefault="000A7E99" w:rsidP="00A44EA2">
            <w:pPr>
              <w:rPr>
                <w:rFonts w:ascii="Arial" w:hAnsi="Arial" w:cs="Arial"/>
              </w:rPr>
            </w:pPr>
          </w:p>
          <w:p w14:paraId="7D251090" w14:textId="11F953E2" w:rsidR="00F37790" w:rsidRPr="009E0C37" w:rsidRDefault="00F37790" w:rsidP="00A44EA2">
            <w:pPr>
              <w:rPr>
                <w:rFonts w:ascii="Arial" w:hAnsi="Arial" w:cs="Arial"/>
              </w:rPr>
            </w:pPr>
          </w:p>
          <w:p w14:paraId="407E9E3B" w14:textId="77777777" w:rsidR="00AA0EFA" w:rsidRPr="009E0C37" w:rsidRDefault="00AA0EFA" w:rsidP="00A44EA2">
            <w:pPr>
              <w:rPr>
                <w:rFonts w:ascii="Arial" w:hAnsi="Arial" w:cs="Arial"/>
              </w:rPr>
            </w:pPr>
          </w:p>
          <w:p w14:paraId="2A294BC9" w14:textId="77777777" w:rsidR="00AA0EFA" w:rsidRPr="009E0C37" w:rsidRDefault="00AA0EFA" w:rsidP="00A44EA2">
            <w:pPr>
              <w:rPr>
                <w:rFonts w:ascii="Arial" w:hAnsi="Arial" w:cs="Arial"/>
              </w:rPr>
            </w:pPr>
          </w:p>
          <w:p w14:paraId="2513CA6A" w14:textId="77777777" w:rsidR="00F37790" w:rsidRPr="009E0C37" w:rsidRDefault="00F37790" w:rsidP="00A44EA2">
            <w:pPr>
              <w:rPr>
                <w:rFonts w:ascii="Arial" w:hAnsi="Arial" w:cs="Arial"/>
              </w:rPr>
            </w:pPr>
          </w:p>
          <w:p w14:paraId="4C4CEA3D" w14:textId="77777777" w:rsidR="000A7E99" w:rsidRPr="009E0C37" w:rsidRDefault="000A7E99" w:rsidP="00A44EA2">
            <w:pPr>
              <w:rPr>
                <w:rFonts w:ascii="Arial" w:hAnsi="Arial" w:cs="Arial"/>
              </w:rPr>
            </w:pPr>
          </w:p>
          <w:p w14:paraId="50895670" w14:textId="77777777" w:rsidR="000A7E99" w:rsidRPr="009E0C37" w:rsidRDefault="000A7E99" w:rsidP="00A44EA2">
            <w:pPr>
              <w:rPr>
                <w:rFonts w:ascii="Arial" w:hAnsi="Arial" w:cs="Arial"/>
                <w:b/>
                <w:bCs/>
                <w:i/>
                <w:iCs/>
              </w:rPr>
            </w:pPr>
          </w:p>
          <w:p w14:paraId="38C1F859" w14:textId="2D25202D" w:rsidR="000A7E99" w:rsidRPr="009E0C37" w:rsidRDefault="000A7E99" w:rsidP="00A44EA2">
            <w:pPr>
              <w:rPr>
                <w:rFonts w:ascii="Arial" w:hAnsi="Arial" w:cs="Arial"/>
                <w:b/>
                <w:bCs/>
                <w:i/>
                <w:iCs/>
              </w:rPr>
            </w:pPr>
            <w:r w:rsidRPr="009E0C37">
              <w:rPr>
                <w:rFonts w:ascii="Arial" w:hAnsi="Arial" w:cs="Arial"/>
                <w:b/>
                <w:bCs/>
                <w:i/>
                <w:iCs/>
              </w:rPr>
              <w:t>Pour l’Etat et ses établissements :</w:t>
            </w:r>
          </w:p>
          <w:p w14:paraId="41004F19" w14:textId="00839E9A" w:rsidR="000A7E99" w:rsidRPr="009E0C37" w:rsidRDefault="000A7E99" w:rsidP="00AA0EFA">
            <w:pPr>
              <w:rPr>
                <w:rFonts w:ascii="Arial" w:hAnsi="Arial" w:cs="Arial"/>
                <w:b/>
                <w:bCs/>
                <w:i/>
                <w:iCs/>
              </w:rPr>
            </w:pPr>
            <w:r w:rsidRPr="009E0C37">
              <w:rPr>
                <w:rFonts w:ascii="Arial" w:hAnsi="Arial" w:cs="Arial"/>
                <w:b/>
                <w:bCs/>
                <w:i/>
                <w:iCs/>
              </w:rPr>
              <w:t>(visa ou avis de l’autorité chargée du contrôle financier</w:t>
            </w:r>
            <w:r w:rsidR="00C673D4">
              <w:rPr>
                <w:rFonts w:ascii="Arial" w:hAnsi="Arial" w:cs="Arial"/>
                <w:b/>
                <w:bCs/>
                <w:i/>
                <w:iCs/>
              </w:rPr>
              <w:t>)</w:t>
            </w:r>
          </w:p>
        </w:tc>
        <w:tc>
          <w:tcPr>
            <w:tcW w:w="4531" w:type="dxa"/>
          </w:tcPr>
          <w:p w14:paraId="34662F22" w14:textId="77777777" w:rsidR="000A7E99" w:rsidRPr="009E0C37" w:rsidRDefault="000A7E99" w:rsidP="000A7E99">
            <w:pPr>
              <w:rPr>
                <w:rFonts w:ascii="Arial" w:hAnsi="Arial" w:cs="Arial"/>
                <w:b/>
                <w:i/>
                <w:sz w:val="18"/>
                <w:szCs w:val="18"/>
              </w:rPr>
            </w:pPr>
          </w:p>
          <w:p w14:paraId="3FC9621A" w14:textId="07127347" w:rsidR="000A7E99" w:rsidRPr="009E0C37" w:rsidRDefault="000A7E99" w:rsidP="000A7E99">
            <w:pPr>
              <w:rPr>
                <w:rFonts w:ascii="Arial" w:hAnsi="Arial" w:cs="Arial"/>
                <w:b/>
                <w:i/>
                <w:sz w:val="18"/>
                <w:szCs w:val="18"/>
              </w:rPr>
            </w:pPr>
            <w:r w:rsidRPr="009E0C37">
              <w:rPr>
                <w:rFonts w:ascii="Arial" w:hAnsi="Arial" w:cs="Arial"/>
                <w:b/>
                <w:i/>
                <w:sz w:val="18"/>
                <w:szCs w:val="18"/>
              </w:rPr>
              <w:t xml:space="preserve">A </w:t>
            </w:r>
            <w:r w:rsidRPr="009E0C37">
              <w:rPr>
                <w:rFonts w:ascii="Arial" w:hAnsi="Arial" w:cs="Arial"/>
                <w:b/>
                <w:iCs/>
                <w:sz w:val="18"/>
                <w:szCs w:val="18"/>
              </w:rPr>
              <w:t>Paris</w:t>
            </w:r>
            <w:r w:rsidRPr="009E0C37">
              <w:rPr>
                <w:rFonts w:ascii="Arial" w:hAnsi="Arial" w:cs="Arial"/>
                <w:b/>
                <w:i/>
                <w:sz w:val="18"/>
                <w:szCs w:val="18"/>
              </w:rPr>
              <w:t xml:space="preserve">, le </w:t>
            </w:r>
          </w:p>
          <w:p w14:paraId="4EDF2198" w14:textId="77777777" w:rsidR="000A7E99" w:rsidRPr="009E0C37" w:rsidRDefault="000A7E99" w:rsidP="000A7E99">
            <w:pPr>
              <w:rPr>
                <w:rFonts w:ascii="Arial" w:hAnsi="Arial" w:cs="Arial"/>
                <w:b/>
                <w:i/>
                <w:sz w:val="18"/>
                <w:szCs w:val="18"/>
              </w:rPr>
            </w:pPr>
          </w:p>
          <w:p w14:paraId="08BC53E4" w14:textId="77777777" w:rsidR="000A7E99" w:rsidRPr="009E0C37" w:rsidRDefault="000A7E99" w:rsidP="000A7E99">
            <w:pPr>
              <w:rPr>
                <w:rFonts w:ascii="Arial" w:hAnsi="Arial" w:cs="Arial"/>
                <w:b/>
                <w:i/>
                <w:sz w:val="18"/>
                <w:szCs w:val="18"/>
              </w:rPr>
            </w:pPr>
          </w:p>
          <w:p w14:paraId="43F4DEF6" w14:textId="77777777" w:rsidR="000A7E99" w:rsidRPr="009E0C37" w:rsidRDefault="000A7E99" w:rsidP="000A7E99">
            <w:pPr>
              <w:rPr>
                <w:rFonts w:ascii="Arial" w:hAnsi="Arial" w:cs="Arial"/>
                <w:b/>
                <w:i/>
                <w:sz w:val="18"/>
                <w:szCs w:val="18"/>
              </w:rPr>
            </w:pPr>
          </w:p>
          <w:p w14:paraId="2467D58E" w14:textId="77777777" w:rsidR="000A7E99" w:rsidRPr="009E0C37" w:rsidRDefault="000A7E99" w:rsidP="000A7E99">
            <w:pPr>
              <w:rPr>
                <w:rFonts w:ascii="Arial" w:hAnsi="Arial" w:cs="Arial"/>
                <w:b/>
                <w:i/>
                <w:sz w:val="18"/>
                <w:szCs w:val="18"/>
              </w:rPr>
            </w:pPr>
          </w:p>
          <w:p w14:paraId="2CC3A8B7" w14:textId="77777777" w:rsidR="000A7E99" w:rsidRPr="009E0C37" w:rsidRDefault="000A7E99" w:rsidP="000A7E99">
            <w:pPr>
              <w:rPr>
                <w:rFonts w:ascii="Arial" w:hAnsi="Arial" w:cs="Arial"/>
                <w:b/>
                <w:i/>
                <w:sz w:val="18"/>
                <w:szCs w:val="18"/>
              </w:rPr>
            </w:pPr>
          </w:p>
          <w:p w14:paraId="625861E2" w14:textId="0348F8A9" w:rsidR="000A7E99" w:rsidRPr="009E0C37" w:rsidRDefault="000A7E99" w:rsidP="000A7E99">
            <w:pPr>
              <w:rPr>
                <w:rFonts w:ascii="Arial" w:hAnsi="Arial" w:cs="Arial"/>
                <w:b/>
                <w:i/>
                <w:sz w:val="18"/>
                <w:szCs w:val="18"/>
              </w:rPr>
            </w:pPr>
          </w:p>
          <w:p w14:paraId="21782F0F" w14:textId="1AB206C1" w:rsidR="00F37790" w:rsidRPr="009E0C37" w:rsidRDefault="00F37790" w:rsidP="000A7E99">
            <w:pPr>
              <w:rPr>
                <w:rFonts w:ascii="Arial" w:hAnsi="Arial" w:cs="Arial"/>
                <w:b/>
                <w:i/>
                <w:sz w:val="18"/>
                <w:szCs w:val="18"/>
              </w:rPr>
            </w:pPr>
          </w:p>
          <w:p w14:paraId="3AB9DC5A" w14:textId="0747320E" w:rsidR="00F37790" w:rsidRPr="009E0C37" w:rsidRDefault="00F37790" w:rsidP="000A7E99">
            <w:pPr>
              <w:rPr>
                <w:rFonts w:ascii="Arial" w:hAnsi="Arial" w:cs="Arial"/>
                <w:b/>
                <w:i/>
                <w:sz w:val="18"/>
                <w:szCs w:val="18"/>
              </w:rPr>
            </w:pPr>
          </w:p>
          <w:p w14:paraId="5157EFE4" w14:textId="359AEF7F" w:rsidR="00F37790" w:rsidRPr="009E0C37" w:rsidRDefault="00F37790" w:rsidP="000A7E99">
            <w:pPr>
              <w:rPr>
                <w:rFonts w:ascii="Arial" w:hAnsi="Arial" w:cs="Arial"/>
                <w:b/>
                <w:i/>
                <w:sz w:val="18"/>
                <w:szCs w:val="18"/>
              </w:rPr>
            </w:pPr>
          </w:p>
          <w:p w14:paraId="43F50973" w14:textId="77777777" w:rsidR="000A7E99" w:rsidRPr="009E0C37" w:rsidRDefault="000A7E99" w:rsidP="000A7E99">
            <w:pPr>
              <w:rPr>
                <w:rFonts w:ascii="Arial" w:hAnsi="Arial" w:cs="Arial"/>
                <w:b/>
                <w:i/>
                <w:sz w:val="18"/>
                <w:szCs w:val="18"/>
              </w:rPr>
            </w:pPr>
          </w:p>
          <w:p w14:paraId="67E85DAB" w14:textId="77777777" w:rsidR="000A7E99" w:rsidRPr="009E0C37" w:rsidRDefault="000A7E99" w:rsidP="000A7E99">
            <w:pPr>
              <w:rPr>
                <w:rFonts w:ascii="Arial" w:hAnsi="Arial" w:cs="Arial"/>
                <w:b/>
                <w:i/>
                <w:sz w:val="18"/>
                <w:szCs w:val="18"/>
              </w:rPr>
            </w:pPr>
          </w:p>
          <w:p w14:paraId="2091E826" w14:textId="77777777" w:rsidR="00AA0EFA" w:rsidRPr="009E0C37" w:rsidRDefault="00AA0EFA" w:rsidP="000A7E99">
            <w:pPr>
              <w:rPr>
                <w:rFonts w:ascii="Arial" w:hAnsi="Arial" w:cs="Arial"/>
                <w:b/>
                <w:i/>
                <w:sz w:val="18"/>
                <w:szCs w:val="18"/>
              </w:rPr>
            </w:pPr>
          </w:p>
          <w:p w14:paraId="38436F1A" w14:textId="77777777" w:rsidR="000A7E99" w:rsidRPr="009E0C37" w:rsidRDefault="000A7E99" w:rsidP="000A7E99">
            <w:pPr>
              <w:rPr>
                <w:rFonts w:ascii="Arial" w:hAnsi="Arial" w:cs="Arial"/>
                <w:b/>
                <w:i/>
                <w:sz w:val="18"/>
                <w:szCs w:val="18"/>
              </w:rPr>
            </w:pPr>
          </w:p>
          <w:p w14:paraId="1839826C" w14:textId="37C08307" w:rsidR="000A7E99" w:rsidRPr="009E0C37" w:rsidRDefault="000A7E99" w:rsidP="00AA0EFA">
            <w:pPr>
              <w:rPr>
                <w:rFonts w:ascii="Arial" w:hAnsi="Arial" w:cs="Arial"/>
                <w:b/>
                <w:i/>
                <w:sz w:val="18"/>
                <w:szCs w:val="18"/>
              </w:rPr>
            </w:pPr>
            <w:r w:rsidRPr="009E0C37">
              <w:rPr>
                <w:rFonts w:ascii="Arial" w:hAnsi="Arial" w:cs="Arial"/>
                <w:b/>
                <w:i/>
                <w:sz w:val="18"/>
                <w:szCs w:val="18"/>
              </w:rPr>
              <w:t>Signature</w:t>
            </w:r>
            <w:r w:rsidR="00713841" w:rsidRPr="009E0C37">
              <w:rPr>
                <w:rFonts w:ascii="Arial" w:hAnsi="Arial" w:cs="Arial"/>
                <w:b/>
                <w:i/>
                <w:sz w:val="18"/>
                <w:szCs w:val="18"/>
              </w:rPr>
              <w:t xml:space="preserve"> électronique</w:t>
            </w:r>
            <w:r w:rsidRPr="009E0C37">
              <w:rPr>
                <w:rFonts w:ascii="Arial" w:hAnsi="Arial" w:cs="Arial"/>
                <w:b/>
                <w:i/>
                <w:sz w:val="18"/>
                <w:szCs w:val="18"/>
              </w:rPr>
              <w:t> du Représentant du pouvoir adjudicateur habilité à signer le marché public ou l’accord-cadre</w:t>
            </w:r>
          </w:p>
        </w:tc>
      </w:tr>
    </w:tbl>
    <w:p w14:paraId="308D56CC" w14:textId="133BBF8D" w:rsidR="00E21900" w:rsidRPr="009E0C37" w:rsidRDefault="00E21900" w:rsidP="00AA0EFA">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3521" w:rsidRPr="009E0C37" w14:paraId="55C2300C" w14:textId="77777777" w:rsidTr="00A44EA2">
        <w:tc>
          <w:tcPr>
            <w:tcW w:w="10277" w:type="dxa"/>
            <w:tcBorders>
              <w:top w:val="nil"/>
              <w:left w:val="nil"/>
              <w:bottom w:val="nil"/>
              <w:right w:val="nil"/>
            </w:tcBorders>
            <w:shd w:val="solid" w:color="66CCFF" w:fill="auto"/>
          </w:tcPr>
          <w:p w14:paraId="0C839D7E" w14:textId="77777777" w:rsidR="009B3521" w:rsidRPr="009E0C37" w:rsidRDefault="009B3521" w:rsidP="00A44EA2">
            <w:pPr>
              <w:tabs>
                <w:tab w:val="left" w:pos="-142"/>
                <w:tab w:val="left" w:pos="4111"/>
              </w:tabs>
              <w:jc w:val="both"/>
              <w:rPr>
                <w:rFonts w:ascii="Arial" w:hAnsi="Arial" w:cs="Arial"/>
                <w:b/>
                <w:bCs/>
                <w:sz w:val="22"/>
                <w:szCs w:val="22"/>
              </w:rPr>
            </w:pPr>
            <w:r w:rsidRPr="009E0C37">
              <w:rPr>
                <w:rFonts w:ascii="Arial" w:hAnsi="Arial" w:cs="Arial"/>
                <w:b/>
                <w:bCs/>
                <w:sz w:val="22"/>
                <w:szCs w:val="22"/>
              </w:rPr>
              <w:t>F – Nantissement ou cession de créances</w:t>
            </w:r>
            <w:r w:rsidRPr="009E0C37">
              <w:rPr>
                <w:rStyle w:val="Appelnotedebasdep"/>
                <w:rFonts w:ascii="Arial" w:hAnsi="Arial" w:cs="Arial"/>
                <w:b/>
                <w:bCs/>
              </w:rPr>
              <w:footnoteReference w:id="1"/>
            </w:r>
          </w:p>
        </w:tc>
      </w:tr>
    </w:tbl>
    <w:p w14:paraId="2EB0EC2A" w14:textId="6913BE88" w:rsidR="009B3521" w:rsidRPr="00F369A8" w:rsidRDefault="009B3521" w:rsidP="00F369A8">
      <w:pPr>
        <w:pStyle w:val="Paragraphedeliste"/>
        <w:numPr>
          <w:ilvl w:val="0"/>
          <w:numId w:val="23"/>
        </w:numPr>
        <w:spacing w:before="120" w:after="120"/>
        <w:ind w:left="851" w:hanging="284"/>
        <w:jc w:val="both"/>
        <w:rPr>
          <w:rFonts w:ascii="Arial" w:hAnsi="Arial" w:cs="Arial"/>
        </w:rPr>
      </w:pPr>
      <w:r w:rsidRPr="00F369A8">
        <w:rPr>
          <w:rFonts w:ascii="Arial" w:hAnsi="Arial" w:cs="Arial"/>
          <w:b/>
          <w:bCs/>
        </w:rPr>
        <w:t>Copie délivrée en unique exemplaire</w:t>
      </w:r>
      <w:r w:rsidRPr="00F369A8">
        <w:rPr>
          <w:rFonts w:ascii="Arial" w:hAnsi="Arial" w:cs="Arial"/>
        </w:rPr>
        <w:t xml:space="preserve"> pour être remise à l'établissement de crédit en cas de cession ou de nantissement de créance de : </w:t>
      </w:r>
    </w:p>
    <w:p w14:paraId="40764B37" w14:textId="77777777" w:rsidR="009B3521" w:rsidRPr="009E0C37" w:rsidRDefault="009B3521" w:rsidP="009B3521">
      <w:pPr>
        <w:pStyle w:val="fcasegauche"/>
        <w:tabs>
          <w:tab w:val="left" w:pos="567"/>
        </w:tabs>
        <w:spacing w:after="240"/>
        <w:rPr>
          <w:rFonts w:ascii="Arial" w:hAnsi="Arial" w:cs="Arial"/>
          <w:sz w:val="16"/>
          <w:szCs w:val="16"/>
        </w:rPr>
      </w:pPr>
      <w:r w:rsidRPr="009E0C37">
        <w:rPr>
          <w:rFonts w:ascii="Arial" w:hAnsi="Arial" w:cs="Arial"/>
        </w:rPr>
        <w:tab/>
      </w:r>
      <w:r w:rsidRPr="009E0C37">
        <w:rPr>
          <w:rFonts w:ascii="Arial" w:hAnsi="Arial" w:cs="Arial"/>
        </w:rPr>
        <w:tab/>
        <w:t xml:space="preserve">1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totalité du marché ou de l’accord-cadre dont le montant est de : </w:t>
      </w:r>
      <w:r w:rsidRPr="009E0C37">
        <w:rPr>
          <w:rFonts w:ascii="Arial" w:hAnsi="Arial" w:cs="Arial"/>
          <w:i/>
          <w:iCs/>
          <w:sz w:val="16"/>
          <w:szCs w:val="16"/>
        </w:rPr>
        <w:t>(indiquer le montant en chiffres et en lettres</w:t>
      </w:r>
      <w:r w:rsidRPr="009E0C37">
        <w:rPr>
          <w:rFonts w:ascii="Arial" w:hAnsi="Arial" w:cs="Arial"/>
          <w:sz w:val="16"/>
          <w:szCs w:val="16"/>
        </w:rPr>
        <w:t>)</w:t>
      </w:r>
    </w:p>
    <w:p w14:paraId="6F392924" w14:textId="77777777" w:rsidR="009B3521" w:rsidRPr="009E0C37" w:rsidRDefault="009B3521" w:rsidP="009B3521">
      <w:pPr>
        <w:pStyle w:val="fcasegauche"/>
        <w:tabs>
          <w:tab w:val="left" w:pos="567"/>
        </w:tabs>
        <w:spacing w:after="240"/>
        <w:rPr>
          <w:rFonts w:ascii="Arial" w:hAnsi="Arial" w:cs="Arial"/>
        </w:rPr>
      </w:pPr>
      <w:r w:rsidRPr="009E0C37">
        <w:rPr>
          <w:rFonts w:ascii="Arial" w:hAnsi="Arial" w:cs="Arial"/>
        </w:rPr>
        <w:lastRenderedPageBreak/>
        <w:tab/>
      </w:r>
      <w:r w:rsidRPr="009E0C37">
        <w:rPr>
          <w:rFonts w:ascii="Arial" w:hAnsi="Arial" w:cs="Arial"/>
        </w:rPr>
        <w:tab/>
        <w:t>.........................................................................................................................................................................</w:t>
      </w:r>
    </w:p>
    <w:p w14:paraId="797E50C6" w14:textId="77777777" w:rsidR="009B3521" w:rsidRPr="009E0C37" w:rsidRDefault="009B3521" w:rsidP="009B3521">
      <w:pPr>
        <w:pStyle w:val="fcasegauche"/>
        <w:tabs>
          <w:tab w:val="left" w:pos="567"/>
        </w:tabs>
        <w:spacing w:after="240"/>
        <w:ind w:left="0" w:firstLine="0"/>
        <w:rPr>
          <w:rFonts w:ascii="Arial" w:hAnsi="Arial" w:cs="Arial"/>
        </w:rPr>
      </w:pPr>
    </w:p>
    <w:p w14:paraId="2A83433E" w14:textId="77777777" w:rsidR="009B3521" w:rsidRPr="009E0C37" w:rsidRDefault="009B3521" w:rsidP="009B3521">
      <w:pPr>
        <w:pStyle w:val="fcasegauche"/>
        <w:tabs>
          <w:tab w:val="left" w:pos="567"/>
        </w:tabs>
        <w:spacing w:after="240"/>
        <w:rPr>
          <w:rFonts w:ascii="Arial" w:hAnsi="Arial" w:cs="Arial"/>
        </w:rPr>
      </w:pPr>
      <w:r w:rsidRPr="009E0C37">
        <w:rPr>
          <w:rFonts w:ascii="Arial" w:hAnsi="Arial" w:cs="Arial"/>
        </w:rPr>
        <w:tab/>
      </w:r>
      <w:r w:rsidRPr="009E0C37">
        <w:rPr>
          <w:rFonts w:ascii="Arial" w:hAnsi="Arial" w:cs="Arial"/>
        </w:rPr>
        <w:tab/>
        <w:t xml:space="preserve">2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totalité du bon de commande n° ...... afférent au marché ou à l’accord-cadre </w:t>
      </w:r>
      <w:r w:rsidRPr="009E0C37">
        <w:rPr>
          <w:rFonts w:ascii="Arial" w:hAnsi="Arial" w:cs="Arial"/>
          <w:i/>
          <w:iCs/>
          <w:sz w:val="16"/>
          <w:szCs w:val="16"/>
        </w:rPr>
        <w:t>(indiquer le montant en chiffres et en lettres</w:t>
      </w:r>
      <w:r w:rsidRPr="009E0C37">
        <w:rPr>
          <w:rFonts w:ascii="Arial" w:hAnsi="Arial" w:cs="Arial"/>
          <w:sz w:val="16"/>
          <w:szCs w:val="16"/>
        </w:rPr>
        <w:t xml:space="preserve">) </w:t>
      </w:r>
      <w:r w:rsidRPr="009E0C37">
        <w:rPr>
          <w:rFonts w:ascii="Arial" w:hAnsi="Arial" w:cs="Arial"/>
        </w:rPr>
        <w:t>:</w:t>
      </w:r>
    </w:p>
    <w:p w14:paraId="5EE1BACC" w14:textId="77777777" w:rsidR="009B3521" w:rsidRPr="009E0C37" w:rsidRDefault="009B3521" w:rsidP="009B3521">
      <w:pPr>
        <w:pStyle w:val="fcasegauche"/>
        <w:spacing w:after="240"/>
        <w:ind w:left="567" w:firstLine="0"/>
        <w:rPr>
          <w:rFonts w:ascii="Arial" w:hAnsi="Arial" w:cs="Arial"/>
        </w:rPr>
      </w:pPr>
      <w:r w:rsidRPr="009E0C37">
        <w:rPr>
          <w:rFonts w:ascii="Arial" w:hAnsi="Arial" w:cs="Arial"/>
        </w:rPr>
        <w:t>.........................................................................................................................................................................</w:t>
      </w:r>
    </w:p>
    <w:p w14:paraId="7B04FA47" w14:textId="77777777" w:rsidR="009B3521" w:rsidRPr="009E0C37" w:rsidRDefault="009B3521" w:rsidP="009B3521">
      <w:pPr>
        <w:pStyle w:val="fcasegauche"/>
        <w:spacing w:after="240"/>
        <w:ind w:left="0" w:firstLine="0"/>
        <w:rPr>
          <w:rFonts w:ascii="Arial" w:hAnsi="Arial" w:cs="Arial"/>
        </w:rPr>
      </w:pPr>
    </w:p>
    <w:p w14:paraId="741DDF4C" w14:textId="77777777" w:rsidR="009B3521" w:rsidRPr="009E0C37" w:rsidRDefault="009B3521" w:rsidP="009B3521">
      <w:pPr>
        <w:pStyle w:val="fcasegauche"/>
        <w:tabs>
          <w:tab w:val="left" w:pos="567"/>
        </w:tabs>
        <w:spacing w:after="240"/>
        <w:ind w:left="0" w:firstLine="0"/>
        <w:rPr>
          <w:rFonts w:ascii="Arial" w:hAnsi="Arial" w:cs="Arial"/>
        </w:rPr>
      </w:pPr>
      <w:r w:rsidRPr="009E0C37">
        <w:rPr>
          <w:rFonts w:ascii="Arial" w:hAnsi="Arial" w:cs="Arial"/>
        </w:rPr>
        <w:tab/>
        <w:t xml:space="preserve">3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partie des prestations que le titulaire n’envisage pas de confier à des sous-traitants bénéficiant du paiement direct, est évaluée à </w:t>
      </w:r>
      <w:r w:rsidRPr="009E0C37">
        <w:rPr>
          <w:rFonts w:ascii="Arial" w:hAnsi="Arial" w:cs="Arial"/>
          <w:i/>
          <w:iCs/>
          <w:sz w:val="16"/>
          <w:szCs w:val="16"/>
        </w:rPr>
        <w:t>(indiquer le montant en chiffres et en lettres</w:t>
      </w:r>
      <w:r w:rsidRPr="009E0C37">
        <w:rPr>
          <w:rFonts w:ascii="Arial" w:hAnsi="Arial" w:cs="Arial"/>
          <w:sz w:val="16"/>
          <w:szCs w:val="16"/>
        </w:rPr>
        <w:t xml:space="preserve"> )</w:t>
      </w:r>
      <w:r w:rsidRPr="009E0C37">
        <w:rPr>
          <w:rFonts w:ascii="Arial" w:hAnsi="Arial" w:cs="Arial"/>
        </w:rPr>
        <w:t xml:space="preserve"> : </w:t>
      </w:r>
    </w:p>
    <w:p w14:paraId="0F88D6EA" w14:textId="77777777" w:rsidR="009B3521" w:rsidRPr="009E0C37" w:rsidRDefault="009B3521" w:rsidP="009B3521">
      <w:pPr>
        <w:pStyle w:val="fcasegauche"/>
        <w:spacing w:after="240"/>
        <w:ind w:left="567" w:firstLine="0"/>
        <w:rPr>
          <w:rFonts w:ascii="Arial" w:hAnsi="Arial" w:cs="Arial"/>
        </w:rPr>
      </w:pPr>
      <w:r w:rsidRPr="009E0C37">
        <w:rPr>
          <w:rFonts w:ascii="Arial" w:hAnsi="Arial" w:cs="Arial"/>
        </w:rPr>
        <w:t>.............................................................................................................................................................................</w:t>
      </w:r>
    </w:p>
    <w:p w14:paraId="568C698B" w14:textId="77777777" w:rsidR="009B3521" w:rsidRPr="009E0C37" w:rsidRDefault="009B3521" w:rsidP="009B3521">
      <w:pPr>
        <w:pStyle w:val="fcasegauche"/>
        <w:spacing w:after="240"/>
        <w:ind w:left="567" w:firstLine="0"/>
        <w:rPr>
          <w:rFonts w:ascii="Arial" w:hAnsi="Arial" w:cs="Arial"/>
        </w:rPr>
      </w:pPr>
    </w:p>
    <w:p w14:paraId="3A13E5C3" w14:textId="67B50B02" w:rsidR="009B3521" w:rsidRPr="009E0C37" w:rsidRDefault="009B3521" w:rsidP="009B3521">
      <w:pPr>
        <w:pStyle w:val="fcasegauche"/>
        <w:spacing w:after="240"/>
        <w:ind w:left="0" w:firstLine="567"/>
        <w:rPr>
          <w:rFonts w:ascii="Arial" w:hAnsi="Arial" w:cs="Arial"/>
        </w:rPr>
      </w:pPr>
      <w:r w:rsidRPr="009E0C37">
        <w:rPr>
          <w:rFonts w:ascii="Arial" w:hAnsi="Arial" w:cs="Arial"/>
        </w:rPr>
        <w:t xml:space="preserve">4 </w:t>
      </w:r>
      <w:r w:rsidRPr="009E0C37">
        <w:rPr>
          <w:rFonts w:ascii="Arial" w:hAnsi="Arial" w:cs="Arial"/>
        </w:rPr>
        <w:fldChar w:fldCharType="begin">
          <w:ffData>
            <w:name w:val="CaseACocher111"/>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r w:rsidRPr="009E0C37">
        <w:rPr>
          <w:rFonts w:ascii="Arial" w:hAnsi="Arial" w:cs="Arial"/>
        </w:rPr>
        <w:t xml:space="preserve"> La partie des prestations évaluée à </w:t>
      </w:r>
      <w:r w:rsidRPr="009E0C37">
        <w:rPr>
          <w:rFonts w:ascii="Arial" w:hAnsi="Arial" w:cs="Arial"/>
          <w:i/>
          <w:iCs/>
          <w:sz w:val="16"/>
          <w:szCs w:val="16"/>
        </w:rPr>
        <w:t>(indiquer le montant en chiffres et en lettres</w:t>
      </w:r>
      <w:r w:rsidRPr="009E0C37">
        <w:rPr>
          <w:rFonts w:ascii="Arial" w:hAnsi="Arial" w:cs="Arial"/>
          <w:sz w:val="16"/>
          <w:szCs w:val="16"/>
        </w:rPr>
        <w:t>)</w:t>
      </w:r>
      <w:r w:rsidRPr="009E0C37">
        <w:rPr>
          <w:rFonts w:ascii="Arial" w:hAnsi="Arial" w:cs="Arial"/>
        </w:rPr>
        <w:t xml:space="preserve"> : </w:t>
      </w:r>
    </w:p>
    <w:p w14:paraId="360F4262" w14:textId="77777777" w:rsidR="009B3521" w:rsidRPr="009E0C37" w:rsidRDefault="009B3521" w:rsidP="009B3521">
      <w:pPr>
        <w:pStyle w:val="fcasegauche"/>
        <w:spacing w:after="240"/>
        <w:ind w:left="567" w:firstLine="0"/>
        <w:rPr>
          <w:rFonts w:ascii="Arial" w:hAnsi="Arial" w:cs="Arial"/>
        </w:rPr>
      </w:pPr>
      <w:r w:rsidRPr="009E0C37">
        <w:rPr>
          <w:rFonts w:ascii="Arial" w:hAnsi="Arial" w:cs="Arial"/>
        </w:rPr>
        <w:t>.............................................................................................................................................................................</w:t>
      </w:r>
    </w:p>
    <w:p w14:paraId="7E23BA17" w14:textId="77777777" w:rsidR="009B3521" w:rsidRPr="009E0C37" w:rsidRDefault="009B3521" w:rsidP="009B3521">
      <w:pPr>
        <w:pStyle w:val="fcasegauche"/>
        <w:spacing w:after="240"/>
        <w:ind w:left="567" w:firstLine="0"/>
        <w:rPr>
          <w:rFonts w:ascii="Arial" w:hAnsi="Arial" w:cs="Arial"/>
        </w:rPr>
      </w:pPr>
      <w:r w:rsidRPr="009E0C37">
        <w:rPr>
          <w:rFonts w:ascii="Arial" w:hAnsi="Arial" w:cs="Arial"/>
        </w:rPr>
        <w:t>et devant être exécutée par .........................................................................................en qualité de :</w:t>
      </w:r>
    </w:p>
    <w:p w14:paraId="7D9B4A3D" w14:textId="77777777" w:rsidR="009B3521" w:rsidRPr="009E0C37" w:rsidRDefault="009B3521" w:rsidP="009B3521">
      <w:pPr>
        <w:pStyle w:val="fcase1ertab"/>
        <w:tabs>
          <w:tab w:val="left" w:pos="3119"/>
          <w:tab w:val="left" w:pos="5387"/>
        </w:tabs>
        <w:ind w:left="0" w:firstLine="0"/>
        <w:rPr>
          <w:rFonts w:ascii="Arial" w:hAnsi="Arial" w:cs="Arial"/>
        </w:rPr>
      </w:pPr>
      <w:r w:rsidRPr="009E0C37">
        <w:rPr>
          <w:rFonts w:ascii="Arial" w:hAnsi="Arial" w:cs="Arial"/>
        </w:rPr>
        <w:tab/>
      </w:r>
      <w:r w:rsidRPr="009E0C37">
        <w:rPr>
          <w:rFonts w:ascii="Arial" w:hAnsi="Arial" w:cs="Arial"/>
        </w:rPr>
        <w:tab/>
      </w:r>
      <w:bookmarkStart w:id="9" w:name="CaseACocher118"/>
      <w:r w:rsidRPr="009E0C37">
        <w:rPr>
          <w:rFonts w:ascii="Arial" w:hAnsi="Arial" w:cs="Arial"/>
        </w:rPr>
        <w:fldChar w:fldCharType="begin">
          <w:ffData>
            <w:name w:val="CaseACocher118"/>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bookmarkEnd w:id="9"/>
      <w:r w:rsidRPr="009E0C37">
        <w:rPr>
          <w:rFonts w:ascii="Arial" w:hAnsi="Arial" w:cs="Arial"/>
        </w:rPr>
        <w:t xml:space="preserve"> membre d’un groupement d’entreprise </w:t>
      </w:r>
      <w:r w:rsidRPr="009E0C37">
        <w:rPr>
          <w:rFonts w:ascii="Arial" w:hAnsi="Arial" w:cs="Arial"/>
        </w:rPr>
        <w:tab/>
      </w:r>
      <w:bookmarkStart w:id="10" w:name="CaseACocher119"/>
      <w:r w:rsidRPr="009E0C37">
        <w:rPr>
          <w:rFonts w:ascii="Arial" w:hAnsi="Arial" w:cs="Arial"/>
        </w:rPr>
        <w:fldChar w:fldCharType="begin">
          <w:ffData>
            <w:name w:val="CaseACocher119"/>
            <w:enabled/>
            <w:calcOnExit w:val="0"/>
            <w:checkBox>
              <w:sizeAuto/>
              <w:default w:val="0"/>
            </w:checkBox>
          </w:ffData>
        </w:fldChar>
      </w:r>
      <w:r w:rsidRPr="009E0C37">
        <w:rPr>
          <w:rFonts w:ascii="Arial" w:hAnsi="Arial" w:cs="Arial"/>
        </w:rPr>
        <w:instrText xml:space="preserve"> FORMCHECKBOX </w:instrText>
      </w:r>
      <w:r w:rsidRPr="009E0C37">
        <w:rPr>
          <w:rFonts w:ascii="Arial" w:hAnsi="Arial" w:cs="Arial"/>
        </w:rPr>
      </w:r>
      <w:r w:rsidRPr="009E0C37">
        <w:rPr>
          <w:rFonts w:ascii="Arial" w:hAnsi="Arial" w:cs="Arial"/>
        </w:rPr>
        <w:fldChar w:fldCharType="separate"/>
      </w:r>
      <w:r w:rsidRPr="009E0C37">
        <w:rPr>
          <w:rFonts w:ascii="Arial" w:hAnsi="Arial" w:cs="Arial"/>
        </w:rPr>
        <w:fldChar w:fldCharType="end"/>
      </w:r>
      <w:bookmarkEnd w:id="10"/>
      <w:r w:rsidRPr="009E0C37">
        <w:rPr>
          <w:rFonts w:ascii="Arial" w:hAnsi="Arial" w:cs="Arial"/>
        </w:rPr>
        <w:tab/>
        <w:t>sous-traitant</w:t>
      </w:r>
    </w:p>
    <w:p w14:paraId="1A939487" w14:textId="77777777" w:rsidR="009B3521" w:rsidRPr="009E0C37" w:rsidRDefault="009B3521" w:rsidP="009B3521">
      <w:pPr>
        <w:tabs>
          <w:tab w:val="left" w:pos="720"/>
        </w:tabs>
        <w:jc w:val="both"/>
        <w:rPr>
          <w:rFonts w:ascii="Arial" w:hAnsi="Arial" w:cs="Arial"/>
        </w:rPr>
      </w:pPr>
    </w:p>
    <w:p w14:paraId="6AA258D8" w14:textId="77777777" w:rsidR="009B3521" w:rsidRPr="009E0C37" w:rsidRDefault="009B3521" w:rsidP="009B3521">
      <w:pPr>
        <w:tabs>
          <w:tab w:val="left" w:pos="720"/>
        </w:tabs>
        <w:jc w:val="both"/>
        <w:rPr>
          <w:rFonts w:ascii="Arial" w:hAnsi="Arial" w:cs="Arial"/>
        </w:rPr>
      </w:pPr>
    </w:p>
    <w:p w14:paraId="6768FEBF" w14:textId="77777777" w:rsidR="009B3521" w:rsidRPr="009E0C37" w:rsidRDefault="009B3521" w:rsidP="009B3521">
      <w:pPr>
        <w:tabs>
          <w:tab w:val="left" w:pos="3402"/>
          <w:tab w:val="left" w:pos="6237"/>
          <w:tab w:val="left" w:pos="9072"/>
          <w:tab w:val="left" w:pos="9923"/>
        </w:tabs>
        <w:spacing w:before="120"/>
        <w:jc w:val="both"/>
        <w:rPr>
          <w:rFonts w:ascii="Arial" w:hAnsi="Arial" w:cs="Arial"/>
          <w:vertAlign w:val="superscript"/>
        </w:rPr>
      </w:pPr>
      <w:r w:rsidRPr="009E0C37">
        <w:rPr>
          <w:rFonts w:ascii="Arial" w:hAnsi="Arial" w:cs="Arial"/>
        </w:rPr>
        <w:tab/>
        <w:t xml:space="preserve">A                     </w:t>
      </w:r>
      <w:r w:rsidRPr="009E0C37">
        <w:rPr>
          <w:rFonts w:ascii="Arial" w:hAnsi="Arial" w:cs="Arial"/>
        </w:rPr>
        <w:tab/>
        <w:t xml:space="preserve">, le               </w:t>
      </w:r>
      <w:r w:rsidRPr="009E0C37">
        <w:rPr>
          <w:rFonts w:ascii="Arial" w:hAnsi="Arial" w:cs="Arial"/>
        </w:rPr>
        <w:tab/>
      </w:r>
      <w:r w:rsidRPr="009E0C37">
        <w:rPr>
          <w:rFonts w:ascii="Arial" w:hAnsi="Arial" w:cs="Arial"/>
        </w:rPr>
        <w:tab/>
      </w:r>
      <w:r w:rsidRPr="009E0C37">
        <w:rPr>
          <w:rStyle w:val="Appelnotedebasdep"/>
          <w:rFonts w:ascii="Arial" w:hAnsi="Arial" w:cs="Arial"/>
        </w:rPr>
        <w:footnoteReference w:id="2"/>
      </w:r>
    </w:p>
    <w:p w14:paraId="1724E2FA" w14:textId="77777777" w:rsidR="009B3521" w:rsidRPr="009E0C37" w:rsidRDefault="009B3521" w:rsidP="009B3521">
      <w:pPr>
        <w:tabs>
          <w:tab w:val="left" w:pos="6237"/>
        </w:tabs>
        <w:spacing w:before="120"/>
        <w:jc w:val="both"/>
        <w:rPr>
          <w:rFonts w:ascii="Arial" w:hAnsi="Arial" w:cs="Arial"/>
        </w:rPr>
      </w:pPr>
      <w:r w:rsidRPr="009E0C37">
        <w:rPr>
          <w:rFonts w:ascii="Arial" w:hAnsi="Arial" w:cs="Arial"/>
        </w:rPr>
        <w:tab/>
      </w:r>
      <w:r w:rsidRPr="009E0C37">
        <w:rPr>
          <w:rFonts w:ascii="Arial" w:hAnsi="Arial" w:cs="Arial"/>
        </w:rPr>
        <w:tab/>
        <w:t xml:space="preserve">Signature </w:t>
      </w:r>
      <w:r w:rsidRPr="009E0C37">
        <w:rPr>
          <w:rFonts w:ascii="Arial" w:hAnsi="Arial" w:cs="Arial"/>
          <w:i/>
          <w:iCs/>
          <w:sz w:val="16"/>
          <w:szCs w:val="16"/>
        </w:rPr>
        <w:t>(l’acheteur)</w:t>
      </w:r>
    </w:p>
    <w:p w14:paraId="1D103769" w14:textId="160C1049" w:rsidR="009B3521" w:rsidRPr="009E0C37" w:rsidRDefault="009B3521" w:rsidP="00F369A8">
      <w:pPr>
        <w:pStyle w:val="fcasegauche"/>
        <w:numPr>
          <w:ilvl w:val="0"/>
          <w:numId w:val="23"/>
        </w:numPr>
        <w:tabs>
          <w:tab w:val="left" w:pos="426"/>
        </w:tabs>
        <w:spacing w:before="240" w:after="120"/>
        <w:ind w:left="851" w:hanging="284"/>
        <w:rPr>
          <w:rFonts w:ascii="Arial" w:hAnsi="Arial" w:cs="Arial"/>
          <w:i/>
          <w:iCs/>
          <w:sz w:val="16"/>
          <w:szCs w:val="16"/>
        </w:rPr>
      </w:pPr>
      <w:r w:rsidRPr="009E0C37">
        <w:rPr>
          <w:rFonts w:ascii="Arial" w:hAnsi="Arial" w:cs="Arial"/>
          <w:b/>
          <w:bCs/>
        </w:rPr>
        <w:t xml:space="preserve">Modification(s) ultérieure(s) au contrat de sous-traitance </w:t>
      </w:r>
      <w:r w:rsidRPr="009E0C37">
        <w:rPr>
          <w:rFonts w:ascii="Arial" w:hAnsi="Arial" w:cs="Arial"/>
          <w:sz w:val="16"/>
          <w:szCs w:val="16"/>
        </w:rPr>
        <w:t>(</w:t>
      </w:r>
      <w:r w:rsidRPr="009E0C37">
        <w:rPr>
          <w:rFonts w:ascii="Arial" w:hAnsi="Arial" w:cs="Arial"/>
          <w:i/>
          <w:iCs/>
          <w:sz w:val="16"/>
          <w:szCs w:val="16"/>
        </w:rPr>
        <w:t>A renseigner autant de fois que nécessaire)</w:t>
      </w:r>
    </w:p>
    <w:p w14:paraId="6FFBD3EC" w14:textId="77777777" w:rsidR="009B3521" w:rsidRPr="009E0C37" w:rsidRDefault="009B3521" w:rsidP="009B3521">
      <w:pPr>
        <w:pStyle w:val="Titre1"/>
        <w:ind w:left="0"/>
        <w:rPr>
          <w:rFonts w:ascii="Arial" w:hAnsi="Arial" w:cs="Arial"/>
          <w:b w:val="0"/>
          <w:bCs/>
          <w:sz w:val="16"/>
          <w:szCs w:val="16"/>
        </w:rPr>
      </w:pPr>
    </w:p>
    <w:p w14:paraId="7A11C248" w14:textId="77777777" w:rsidR="009B3521" w:rsidRPr="009E0C37" w:rsidRDefault="009B3521" w:rsidP="009B3521">
      <w:pPr>
        <w:tabs>
          <w:tab w:val="left" w:pos="576"/>
          <w:tab w:val="left" w:leader="dot" w:pos="10206"/>
        </w:tabs>
        <w:jc w:val="both"/>
        <w:rPr>
          <w:rFonts w:ascii="Arial" w:hAnsi="Arial" w:cs="Arial"/>
          <w:i/>
          <w:iCs/>
        </w:rPr>
      </w:pPr>
      <w:r w:rsidRPr="009E0C37">
        <w:rPr>
          <w:rFonts w:ascii="Arial" w:hAnsi="Arial" w:cs="Arial"/>
        </w:rPr>
        <w:t xml:space="preserve">La part de prestations que le titulaire n'envisage pas de confier à des sous-traitants bénéficiant du paiement direct est ramenée </w:t>
      </w:r>
      <w:r w:rsidRPr="009E0C37">
        <w:rPr>
          <w:rFonts w:ascii="Arial" w:hAnsi="Arial" w:cs="Arial"/>
          <w:i/>
          <w:iCs/>
          <w:sz w:val="16"/>
          <w:szCs w:val="16"/>
        </w:rPr>
        <w:t>(indiquer l’unité monétaire d’exécution du marché et le montant en lettres</w:t>
      </w:r>
      <w:r w:rsidRPr="009E0C37">
        <w:rPr>
          <w:rFonts w:ascii="Arial" w:hAnsi="Arial" w:cs="Arial"/>
          <w:i/>
          <w:iCs/>
        </w:rPr>
        <w:t xml:space="preserve">) </w:t>
      </w:r>
      <w:r w:rsidRPr="009E0C37">
        <w:rPr>
          <w:rFonts w:ascii="Arial" w:hAnsi="Arial" w:cs="Arial"/>
        </w:rPr>
        <w:t xml:space="preserve">à : </w:t>
      </w:r>
    </w:p>
    <w:p w14:paraId="6C4EAF53" w14:textId="77777777" w:rsidR="009B3521" w:rsidRPr="009E0C37" w:rsidRDefault="009B3521" w:rsidP="009B3521">
      <w:pPr>
        <w:tabs>
          <w:tab w:val="left" w:pos="576"/>
          <w:tab w:val="left" w:leader="dot" w:pos="9923"/>
        </w:tabs>
        <w:jc w:val="both"/>
        <w:rPr>
          <w:rFonts w:ascii="Arial" w:hAnsi="Arial" w:cs="Arial"/>
        </w:rPr>
      </w:pPr>
      <w:r w:rsidRPr="009E0C37">
        <w:rPr>
          <w:rFonts w:ascii="Arial" w:hAnsi="Arial" w:cs="Arial"/>
          <w:i/>
          <w:iCs/>
        </w:rPr>
        <w:t>..............................................................................................................................................................................................................................................................................................................................................................................</w:t>
      </w:r>
    </w:p>
    <w:p w14:paraId="0E37AF0C" w14:textId="77777777" w:rsidR="009B3521" w:rsidRPr="009E0C37" w:rsidRDefault="009B3521" w:rsidP="009B3521">
      <w:pPr>
        <w:tabs>
          <w:tab w:val="left" w:pos="3402"/>
          <w:tab w:val="left" w:pos="6237"/>
          <w:tab w:val="left" w:pos="9072"/>
          <w:tab w:val="left" w:pos="9923"/>
        </w:tabs>
        <w:jc w:val="both"/>
        <w:rPr>
          <w:rFonts w:ascii="Arial" w:hAnsi="Arial" w:cs="Arial"/>
        </w:rPr>
      </w:pPr>
      <w:r w:rsidRPr="009E0C37">
        <w:rPr>
          <w:rFonts w:ascii="Arial" w:hAnsi="Arial" w:cs="Arial"/>
        </w:rPr>
        <w:t xml:space="preserve">Montant initial : </w:t>
      </w:r>
    </w:p>
    <w:p w14:paraId="52DB032B" w14:textId="77777777" w:rsidR="009B3521" w:rsidRPr="009E0C37" w:rsidRDefault="009B3521" w:rsidP="009B3521">
      <w:pPr>
        <w:tabs>
          <w:tab w:val="left" w:pos="851"/>
          <w:tab w:val="left" w:pos="6237"/>
          <w:tab w:val="left" w:pos="9072"/>
          <w:tab w:val="left" w:pos="9923"/>
        </w:tabs>
        <w:jc w:val="both"/>
        <w:rPr>
          <w:rFonts w:ascii="Arial" w:hAnsi="Arial" w:cs="Arial"/>
        </w:rPr>
      </w:pPr>
      <w:r w:rsidRPr="009E0C37">
        <w:rPr>
          <w:rFonts w:ascii="Arial" w:hAnsi="Arial" w:cs="Arial"/>
        </w:rPr>
        <w:tab/>
        <w:t xml:space="preserve">- Ramené à : </w:t>
      </w:r>
    </w:p>
    <w:p w14:paraId="086DF8E6" w14:textId="77777777" w:rsidR="009B3521" w:rsidRPr="009E0C37" w:rsidRDefault="009B3521" w:rsidP="009B3521">
      <w:pPr>
        <w:tabs>
          <w:tab w:val="left" w:pos="851"/>
          <w:tab w:val="left" w:pos="6237"/>
          <w:tab w:val="left" w:pos="9072"/>
          <w:tab w:val="left" w:pos="9923"/>
        </w:tabs>
        <w:jc w:val="both"/>
        <w:rPr>
          <w:rFonts w:ascii="Arial" w:hAnsi="Arial" w:cs="Arial"/>
        </w:rPr>
      </w:pPr>
      <w:r w:rsidRPr="009E0C37">
        <w:rPr>
          <w:rFonts w:ascii="Arial" w:hAnsi="Arial" w:cs="Arial"/>
        </w:rPr>
        <w:t xml:space="preserve">Ou </w:t>
      </w:r>
      <w:r w:rsidRPr="009E0C37">
        <w:rPr>
          <w:rFonts w:ascii="Arial" w:hAnsi="Arial" w:cs="Arial"/>
        </w:rPr>
        <w:tab/>
        <w:t xml:space="preserve">- Porté à : </w:t>
      </w:r>
      <w:r w:rsidRPr="009E0C37">
        <w:rPr>
          <w:rFonts w:ascii="Arial" w:hAnsi="Arial" w:cs="Arial"/>
        </w:rPr>
        <w:tab/>
      </w:r>
    </w:p>
    <w:p w14:paraId="30DCCCAD" w14:textId="77777777" w:rsidR="009B3521" w:rsidRPr="009E0C37" w:rsidRDefault="009B3521" w:rsidP="009B3521">
      <w:pPr>
        <w:tabs>
          <w:tab w:val="left" w:pos="3402"/>
          <w:tab w:val="left" w:pos="6237"/>
          <w:tab w:val="left" w:pos="9072"/>
          <w:tab w:val="left" w:pos="9923"/>
        </w:tabs>
        <w:jc w:val="both"/>
        <w:rPr>
          <w:rFonts w:ascii="Arial" w:hAnsi="Arial" w:cs="Arial"/>
        </w:rPr>
      </w:pPr>
    </w:p>
    <w:p w14:paraId="536A7D4F" w14:textId="0D2D67A7" w:rsidR="009B3521" w:rsidRPr="009E0C37" w:rsidRDefault="009B3521" w:rsidP="009B3521">
      <w:pPr>
        <w:tabs>
          <w:tab w:val="left" w:pos="3402"/>
          <w:tab w:val="left" w:pos="6237"/>
          <w:tab w:val="left" w:pos="9072"/>
          <w:tab w:val="left" w:pos="9923"/>
        </w:tabs>
        <w:jc w:val="both"/>
        <w:rPr>
          <w:rFonts w:ascii="Arial" w:hAnsi="Arial" w:cs="Arial"/>
          <w:vertAlign w:val="superscript"/>
        </w:rPr>
      </w:pPr>
      <w:r w:rsidRPr="009E0C37">
        <w:rPr>
          <w:rFonts w:ascii="Arial" w:hAnsi="Arial" w:cs="Arial"/>
        </w:rPr>
        <w:tab/>
        <w:t xml:space="preserve">A </w:t>
      </w:r>
      <w:r w:rsidR="00063588" w:rsidRPr="009E0C37">
        <w:rPr>
          <w:rFonts w:ascii="Arial" w:hAnsi="Arial" w:cs="Arial"/>
        </w:rPr>
        <w:t>Paris</w:t>
      </w:r>
      <w:r w:rsidRPr="009E0C37">
        <w:rPr>
          <w:rFonts w:ascii="Arial" w:hAnsi="Arial" w:cs="Arial"/>
        </w:rPr>
        <w:t xml:space="preserve">, </w:t>
      </w:r>
      <w:r w:rsidRPr="009E0C37">
        <w:rPr>
          <w:rFonts w:ascii="Arial" w:hAnsi="Arial" w:cs="Arial"/>
        </w:rPr>
        <w:tab/>
        <w:t xml:space="preserve">le               </w:t>
      </w:r>
      <w:r w:rsidRPr="009E0C37">
        <w:rPr>
          <w:rFonts w:ascii="Arial" w:hAnsi="Arial" w:cs="Arial"/>
          <w:vertAlign w:val="superscript"/>
        </w:rPr>
        <w:t>(</w:t>
      </w:r>
      <w:r w:rsidRPr="009E0C37">
        <w:rPr>
          <w:rStyle w:val="Appelnotedebasdep"/>
          <w:rFonts w:ascii="Arial" w:hAnsi="Arial" w:cs="Arial"/>
        </w:rPr>
        <w:footnoteReference w:customMarkFollows="1" w:id="3"/>
        <w:t>2</w:t>
      </w:r>
      <w:r w:rsidRPr="009E0C37">
        <w:rPr>
          <w:rFonts w:ascii="Arial" w:hAnsi="Arial" w:cs="Arial"/>
          <w:vertAlign w:val="superscript"/>
        </w:rPr>
        <w:t>)</w:t>
      </w:r>
    </w:p>
    <w:p w14:paraId="52138865" w14:textId="77777777" w:rsidR="009B3521" w:rsidRPr="009E0C37" w:rsidRDefault="009B3521" w:rsidP="009B3521">
      <w:pPr>
        <w:tabs>
          <w:tab w:val="left" w:pos="3402"/>
        </w:tabs>
        <w:spacing w:before="120"/>
        <w:jc w:val="both"/>
        <w:rPr>
          <w:rFonts w:ascii="Arial" w:hAnsi="Arial" w:cs="Arial"/>
        </w:rPr>
      </w:pPr>
      <w:r w:rsidRPr="009E0C37">
        <w:rPr>
          <w:rFonts w:ascii="Arial" w:hAnsi="Arial" w:cs="Arial"/>
        </w:rPr>
        <w:tab/>
        <w:t xml:space="preserve">Signature </w:t>
      </w:r>
      <w:r w:rsidRPr="009E0C37">
        <w:rPr>
          <w:rFonts w:ascii="Arial" w:hAnsi="Arial" w:cs="Arial"/>
          <w:i/>
          <w:iCs/>
          <w:sz w:val="16"/>
          <w:szCs w:val="16"/>
        </w:rPr>
        <w:t>(l’acheteur)</w:t>
      </w:r>
    </w:p>
    <w:p w14:paraId="36AF6883" w14:textId="77777777" w:rsidR="009B3521" w:rsidRPr="009E0C37" w:rsidRDefault="009B3521" w:rsidP="009B3521">
      <w:pPr>
        <w:tabs>
          <w:tab w:val="left" w:pos="6237"/>
        </w:tabs>
        <w:jc w:val="both"/>
        <w:rPr>
          <w:rFonts w:ascii="Arial" w:hAnsi="Arial" w:cs="Arial"/>
          <w:sz w:val="16"/>
          <w:szCs w:val="16"/>
        </w:rPr>
      </w:pPr>
    </w:p>
    <w:p w14:paraId="54C529ED" w14:textId="77777777" w:rsidR="009B3521" w:rsidRPr="009E0C37" w:rsidRDefault="009B3521" w:rsidP="009B3521">
      <w:pPr>
        <w:rPr>
          <w:rFonts w:ascii="Arial" w:hAnsi="Arial" w:cs="Arial"/>
        </w:rPr>
      </w:pPr>
    </w:p>
    <w:bookmarkEnd w:id="0"/>
    <w:p w14:paraId="5C9C927C" w14:textId="1AECA1AD" w:rsidR="46903E6C" w:rsidRPr="009E0C37" w:rsidRDefault="46903E6C" w:rsidP="00F37790">
      <w:pPr>
        <w:rPr>
          <w:rFonts w:ascii="Arial" w:hAnsi="Arial" w:cs="Arial"/>
          <w:b/>
          <w:bCs/>
          <w:u w:val="single"/>
        </w:rPr>
      </w:pPr>
    </w:p>
    <w:sectPr w:rsidR="46903E6C" w:rsidRPr="009E0C37" w:rsidSect="00F37790">
      <w:footerReference w:type="default" r:id="rId15"/>
      <w:type w:val="continuous"/>
      <w:pgSz w:w="11906" w:h="16838"/>
      <w:pgMar w:top="454"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2183B" w14:textId="77777777" w:rsidR="00547D01" w:rsidRDefault="00547D01">
      <w:r>
        <w:separator/>
      </w:r>
    </w:p>
  </w:endnote>
  <w:endnote w:type="continuationSeparator" w:id="0">
    <w:p w14:paraId="450AF379" w14:textId="77777777" w:rsidR="00547D01" w:rsidRDefault="00547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ndale Sans UI">
    <w:altName w:val="Calibri"/>
    <w:charset w:val="00"/>
    <w:family w:val="auto"/>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82BF27C" w14:textId="77777777" w:rsidTr="0083205E">
      <w:trPr>
        <w:tblHeader/>
      </w:trPr>
      <w:tc>
        <w:tcPr>
          <w:tcW w:w="2906" w:type="dxa"/>
          <w:shd w:val="clear" w:color="auto" w:fill="66CCFF"/>
        </w:tcPr>
        <w:p w14:paraId="09CBFBAE" w14:textId="77777777" w:rsidR="005824AE" w:rsidRDefault="005824AE" w:rsidP="009B45B9">
          <w:pPr>
            <w:ind w:right="-638"/>
            <w:rPr>
              <w:rFonts w:ascii="Arial" w:hAnsi="Arial" w:cs="Arial"/>
              <w:b/>
              <w:i/>
            </w:rPr>
          </w:pPr>
          <w:r>
            <w:rPr>
              <w:rFonts w:ascii="Arial" w:hAnsi="Arial" w:cs="Arial"/>
              <w:b/>
            </w:rPr>
            <w:t xml:space="preserve">ATTRI1 – Acte </w:t>
          </w:r>
          <w:r w:rsidRPr="00063588">
            <w:rPr>
              <w:rFonts w:ascii="Calibri" w:hAnsi="Calibri" w:cs="Calibri"/>
              <w:b/>
            </w:rPr>
            <w:t>d’engagement</w:t>
          </w:r>
        </w:p>
      </w:tc>
      <w:tc>
        <w:tcPr>
          <w:tcW w:w="5528" w:type="dxa"/>
          <w:shd w:val="clear" w:color="auto" w:fill="66CCFF"/>
        </w:tcPr>
        <w:p w14:paraId="35F2DB31" w14:textId="113E5D2A" w:rsidR="005824AE" w:rsidRDefault="001E5233" w:rsidP="00FE48C9">
          <w:pPr>
            <w:jc w:val="center"/>
            <w:rPr>
              <w:rFonts w:ascii="Arial" w:hAnsi="Arial" w:cs="Arial"/>
              <w:b/>
            </w:rPr>
          </w:pPr>
          <w:r>
            <w:rPr>
              <w:rFonts w:ascii="Arial" w:hAnsi="Arial" w:cs="Arial"/>
              <w:b/>
              <w:i/>
            </w:rPr>
            <w:t>202</w:t>
          </w:r>
          <w:r w:rsidR="002F7EC9">
            <w:rPr>
              <w:rFonts w:ascii="Arial" w:hAnsi="Arial" w:cs="Arial"/>
              <w:b/>
              <w:i/>
            </w:rPr>
            <w:t>5</w:t>
          </w:r>
          <w:r w:rsidR="003B42D6">
            <w:rPr>
              <w:rFonts w:ascii="Arial" w:hAnsi="Arial" w:cs="Arial"/>
              <w:b/>
              <w:i/>
            </w:rPr>
            <w:t>SG0</w:t>
          </w:r>
          <w:r w:rsidR="009E0C37">
            <w:rPr>
              <w:rFonts w:ascii="Arial" w:hAnsi="Arial" w:cs="Arial"/>
              <w:b/>
              <w:i/>
            </w:rPr>
            <w:t>1</w:t>
          </w:r>
          <w:r w:rsidR="00C20A1C">
            <w:rPr>
              <w:rFonts w:ascii="Arial" w:hAnsi="Arial" w:cs="Arial"/>
              <w:b/>
              <w:i/>
            </w:rPr>
            <w:t xml:space="preserve"> lot 1</w:t>
          </w:r>
        </w:p>
      </w:tc>
      <w:tc>
        <w:tcPr>
          <w:tcW w:w="896" w:type="dxa"/>
          <w:shd w:val="clear" w:color="auto" w:fill="66CCFF"/>
        </w:tcPr>
        <w:p w14:paraId="79A65CE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95D801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74FAE">
            <w:rPr>
              <w:rStyle w:val="Numrodepage"/>
              <w:rFonts w:cs="Arial"/>
              <w:b/>
              <w:noProof/>
            </w:rPr>
            <w:t>7</w:t>
          </w:r>
          <w:r>
            <w:rPr>
              <w:rStyle w:val="Numrodepage"/>
              <w:rFonts w:cs="Arial"/>
              <w:b/>
            </w:rPr>
            <w:fldChar w:fldCharType="end"/>
          </w:r>
        </w:p>
      </w:tc>
      <w:tc>
        <w:tcPr>
          <w:tcW w:w="165" w:type="dxa"/>
          <w:shd w:val="clear" w:color="auto" w:fill="66CCFF"/>
        </w:tcPr>
        <w:p w14:paraId="6918C9D9" w14:textId="77777777" w:rsidR="005824AE" w:rsidRDefault="005824AE">
          <w:pPr>
            <w:jc w:val="center"/>
          </w:pPr>
          <w:r>
            <w:rPr>
              <w:rFonts w:ascii="Arial" w:hAnsi="Arial" w:cs="Arial"/>
              <w:b/>
            </w:rPr>
            <w:t>/</w:t>
          </w:r>
        </w:p>
      </w:tc>
      <w:tc>
        <w:tcPr>
          <w:tcW w:w="544" w:type="dxa"/>
          <w:shd w:val="clear" w:color="auto" w:fill="66CCFF"/>
        </w:tcPr>
        <w:p w14:paraId="5F59DE0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4FAE">
            <w:rPr>
              <w:rStyle w:val="Numrodepage"/>
              <w:rFonts w:cs="Arial"/>
              <w:b/>
              <w:noProof/>
            </w:rPr>
            <w:t>10</w:t>
          </w:r>
          <w:r>
            <w:rPr>
              <w:rStyle w:val="Numrodepage"/>
              <w:rFonts w:cs="Arial"/>
              <w:b/>
            </w:rPr>
            <w:fldChar w:fldCharType="end"/>
          </w:r>
        </w:p>
      </w:tc>
    </w:tr>
  </w:tbl>
  <w:p w14:paraId="394798F2" w14:textId="77777777" w:rsidR="005824AE" w:rsidRPr="00E26C7A" w:rsidRDefault="005824AE" w:rsidP="00E26C7A">
    <w:pPr>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E063D" w14:textId="77777777" w:rsidR="00547D01" w:rsidRDefault="00547D01">
      <w:r>
        <w:separator/>
      </w:r>
    </w:p>
  </w:footnote>
  <w:footnote w:type="continuationSeparator" w:id="0">
    <w:p w14:paraId="0DE6A44A" w14:textId="77777777" w:rsidR="00547D01" w:rsidRDefault="00547D01">
      <w:r>
        <w:continuationSeparator/>
      </w:r>
    </w:p>
  </w:footnote>
  <w:footnote w:id="1">
    <w:p w14:paraId="27BC5753" w14:textId="77777777" w:rsidR="009B3521" w:rsidRDefault="009B3521" w:rsidP="009B3521">
      <w:pPr>
        <w:pStyle w:val="Notedebasdepage"/>
      </w:pPr>
      <w:r>
        <w:rPr>
          <w:rStyle w:val="Appelnotedebasdep"/>
        </w:rPr>
        <w:footnoteRef/>
      </w:r>
      <w:r>
        <w:t xml:space="preserve"> </w:t>
      </w:r>
      <w:r>
        <w:rPr>
          <w:rFonts w:ascii="Arial" w:hAnsi="Arial" w:cs="Arial"/>
          <w:sz w:val="14"/>
          <w:szCs w:val="14"/>
        </w:rPr>
        <w:t>A remplir par l’acheteur (personne compétente pour signer le marché) en original sur une photocopie.</w:t>
      </w:r>
    </w:p>
  </w:footnote>
  <w:footnote w:id="2">
    <w:p w14:paraId="63A71F0D" w14:textId="77777777" w:rsidR="009B3521" w:rsidRDefault="009B3521" w:rsidP="009B3521">
      <w:pPr>
        <w:pStyle w:val="Notedebasdepage"/>
      </w:pPr>
      <w:r>
        <w:rPr>
          <w:rStyle w:val="Appelnotedebasdep"/>
        </w:rPr>
        <w:footnoteRef/>
      </w:r>
      <w:r>
        <w:t xml:space="preserve"> </w:t>
      </w:r>
      <w:r>
        <w:rPr>
          <w:rFonts w:ascii="Arial" w:hAnsi="Arial" w:cs="Arial"/>
          <w:sz w:val="14"/>
          <w:szCs w:val="14"/>
        </w:rPr>
        <w:t>Date et signature originales</w:t>
      </w:r>
    </w:p>
  </w:footnote>
  <w:footnote w:id="3">
    <w:p w14:paraId="7B37605A" w14:textId="77777777" w:rsidR="009B3521" w:rsidRDefault="009B3521" w:rsidP="009B352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768488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13333E49"/>
    <w:multiLevelType w:val="hybridMultilevel"/>
    <w:tmpl w:val="E452A786"/>
    <w:lvl w:ilvl="0" w:tplc="7B002E8A">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091014"/>
    <w:multiLevelType w:val="hybridMultilevel"/>
    <w:tmpl w:val="1C9601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B93A4E"/>
    <w:multiLevelType w:val="hybridMultilevel"/>
    <w:tmpl w:val="10222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8" w15:restartNumberingAfterBreak="0">
    <w:nsid w:val="318166A3"/>
    <w:multiLevelType w:val="hybridMultilevel"/>
    <w:tmpl w:val="FF9457A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33C42DCC"/>
    <w:multiLevelType w:val="hybridMultilevel"/>
    <w:tmpl w:val="6A34BAA8"/>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44332271"/>
    <w:multiLevelType w:val="hybridMultilevel"/>
    <w:tmpl w:val="417EDFFE"/>
    <w:lvl w:ilvl="0" w:tplc="4058B96E">
      <w:numFmt w:val="bullet"/>
      <w:lvlText w:val="-"/>
      <w:lvlJc w:val="left"/>
      <w:pPr>
        <w:ind w:left="1215" w:hanging="360"/>
      </w:pPr>
      <w:rPr>
        <w:rFonts w:ascii="Arial" w:eastAsia="Times New Roman"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12" w15:restartNumberingAfterBreak="0">
    <w:nsid w:val="45FF0987"/>
    <w:multiLevelType w:val="hybridMultilevel"/>
    <w:tmpl w:val="7B363C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618A8188">
      <w:start w:val="5"/>
      <w:numFmt w:val="bullet"/>
      <w:lvlText w:val="-"/>
      <w:lvlJc w:val="left"/>
      <w:pPr>
        <w:ind w:left="2160" w:hanging="360"/>
      </w:pPr>
      <w:rPr>
        <w:rFonts w:ascii="Marianne" w:eastAsia="Arial" w:hAnsi="Marianne"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B82AF0"/>
    <w:multiLevelType w:val="multilevel"/>
    <w:tmpl w:val="040C001F"/>
    <w:lvl w:ilvl="0">
      <w:start w:val="1"/>
      <w:numFmt w:val="decimal"/>
      <w:pStyle w:val="Listepuces"/>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55C0761F"/>
    <w:multiLevelType w:val="hybridMultilevel"/>
    <w:tmpl w:val="962A6840"/>
    <w:lvl w:ilvl="0" w:tplc="E1C01376">
      <w:start w:val="1"/>
      <w:numFmt w:val="bullet"/>
      <w:lvlText w:val=""/>
      <w:lvlJc w:val="left"/>
      <w:pPr>
        <w:ind w:left="720" w:hanging="360"/>
      </w:pPr>
      <w:rPr>
        <w:rFonts w:ascii="Wingdings" w:hAnsi="Wingdings" w:hint="default"/>
      </w:rPr>
    </w:lvl>
    <w:lvl w:ilvl="1" w:tplc="DAA46A1A">
      <w:start w:val="1"/>
      <w:numFmt w:val="bullet"/>
      <w:lvlText w:val="o"/>
      <w:lvlJc w:val="left"/>
      <w:pPr>
        <w:ind w:left="1440" w:hanging="360"/>
      </w:pPr>
      <w:rPr>
        <w:rFonts w:ascii="Courier New" w:hAnsi="Courier New" w:hint="default"/>
      </w:rPr>
    </w:lvl>
    <w:lvl w:ilvl="2" w:tplc="C0CE1FE0">
      <w:start w:val="1"/>
      <w:numFmt w:val="bullet"/>
      <w:lvlText w:val=""/>
      <w:lvlJc w:val="left"/>
      <w:pPr>
        <w:ind w:left="2160" w:hanging="360"/>
      </w:pPr>
      <w:rPr>
        <w:rFonts w:ascii="Wingdings" w:hAnsi="Wingdings" w:hint="default"/>
      </w:rPr>
    </w:lvl>
    <w:lvl w:ilvl="3" w:tplc="57F85AE6">
      <w:start w:val="1"/>
      <w:numFmt w:val="bullet"/>
      <w:lvlText w:val=""/>
      <w:lvlJc w:val="left"/>
      <w:pPr>
        <w:ind w:left="2880" w:hanging="360"/>
      </w:pPr>
      <w:rPr>
        <w:rFonts w:ascii="Symbol" w:hAnsi="Symbol" w:hint="default"/>
      </w:rPr>
    </w:lvl>
    <w:lvl w:ilvl="4" w:tplc="8ACC3CA8">
      <w:start w:val="1"/>
      <w:numFmt w:val="bullet"/>
      <w:lvlText w:val="o"/>
      <w:lvlJc w:val="left"/>
      <w:pPr>
        <w:ind w:left="3600" w:hanging="360"/>
      </w:pPr>
      <w:rPr>
        <w:rFonts w:ascii="Courier New" w:hAnsi="Courier New" w:hint="default"/>
      </w:rPr>
    </w:lvl>
    <w:lvl w:ilvl="5" w:tplc="6D6C6A5A">
      <w:start w:val="1"/>
      <w:numFmt w:val="bullet"/>
      <w:lvlText w:val=""/>
      <w:lvlJc w:val="left"/>
      <w:pPr>
        <w:ind w:left="4320" w:hanging="360"/>
      </w:pPr>
      <w:rPr>
        <w:rFonts w:ascii="Wingdings" w:hAnsi="Wingdings" w:hint="default"/>
      </w:rPr>
    </w:lvl>
    <w:lvl w:ilvl="6" w:tplc="60B42D54">
      <w:start w:val="1"/>
      <w:numFmt w:val="bullet"/>
      <w:lvlText w:val=""/>
      <w:lvlJc w:val="left"/>
      <w:pPr>
        <w:ind w:left="5040" w:hanging="360"/>
      </w:pPr>
      <w:rPr>
        <w:rFonts w:ascii="Symbol" w:hAnsi="Symbol" w:hint="default"/>
      </w:rPr>
    </w:lvl>
    <w:lvl w:ilvl="7" w:tplc="40509E36">
      <w:start w:val="1"/>
      <w:numFmt w:val="bullet"/>
      <w:lvlText w:val="o"/>
      <w:lvlJc w:val="left"/>
      <w:pPr>
        <w:ind w:left="5760" w:hanging="360"/>
      </w:pPr>
      <w:rPr>
        <w:rFonts w:ascii="Courier New" w:hAnsi="Courier New" w:hint="default"/>
      </w:rPr>
    </w:lvl>
    <w:lvl w:ilvl="8" w:tplc="0D5CCAB6">
      <w:start w:val="1"/>
      <w:numFmt w:val="bullet"/>
      <w:lvlText w:val=""/>
      <w:lvlJc w:val="left"/>
      <w:pPr>
        <w:ind w:left="6480" w:hanging="360"/>
      </w:pPr>
      <w:rPr>
        <w:rFonts w:ascii="Wingdings" w:hAnsi="Wingdings" w:hint="default"/>
      </w:rPr>
    </w:lvl>
  </w:abstractNum>
  <w:abstractNum w:abstractNumId="15" w15:restartNumberingAfterBreak="0">
    <w:nsid w:val="566E7B5C"/>
    <w:multiLevelType w:val="hybridMultilevel"/>
    <w:tmpl w:val="AB58E1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73F35"/>
    <w:multiLevelType w:val="hybridMultilevel"/>
    <w:tmpl w:val="45FC36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0A165D"/>
    <w:multiLevelType w:val="multilevel"/>
    <w:tmpl w:val="BCBC1A76"/>
    <w:lvl w:ilvl="0">
      <w:start w:val="1"/>
      <w:numFmt w:val="bullet"/>
      <w:lvlText w:val=""/>
      <w:lvlJc w:val="left"/>
      <w:pPr>
        <w:tabs>
          <w:tab w:val="num" w:pos="432"/>
        </w:tabs>
        <w:ind w:left="864" w:hanging="432"/>
      </w:pPr>
      <w:rPr>
        <w:rFonts w:ascii="Wingdings" w:hAnsi="Wingdings" w:hint="default"/>
      </w:rPr>
    </w:lvl>
    <w:lvl w:ilvl="1">
      <w:start w:val="1"/>
      <w:numFmt w:val="none"/>
      <w:suff w:val="nothing"/>
      <w:lvlText w:val=""/>
      <w:lvlJc w:val="left"/>
      <w:pPr>
        <w:tabs>
          <w:tab w:val="num" w:pos="432"/>
        </w:tabs>
        <w:ind w:left="1008" w:hanging="576"/>
      </w:pPr>
    </w:lvl>
    <w:lvl w:ilvl="2">
      <w:start w:val="1"/>
      <w:numFmt w:val="none"/>
      <w:suff w:val="nothing"/>
      <w:lvlText w:val=""/>
      <w:lvlJc w:val="left"/>
      <w:pPr>
        <w:tabs>
          <w:tab w:val="num" w:pos="432"/>
        </w:tabs>
        <w:ind w:left="1152" w:hanging="720"/>
      </w:pPr>
    </w:lvl>
    <w:lvl w:ilvl="3">
      <w:start w:val="1"/>
      <w:numFmt w:val="none"/>
      <w:suff w:val="nothing"/>
      <w:lvlText w:val=""/>
      <w:lvlJc w:val="left"/>
      <w:pPr>
        <w:tabs>
          <w:tab w:val="num" w:pos="432"/>
        </w:tabs>
        <w:ind w:left="1296" w:hanging="864"/>
      </w:pPr>
    </w:lvl>
    <w:lvl w:ilvl="4">
      <w:start w:val="1"/>
      <w:numFmt w:val="none"/>
      <w:suff w:val="nothing"/>
      <w:lvlText w:val=""/>
      <w:lvlJc w:val="left"/>
      <w:pPr>
        <w:tabs>
          <w:tab w:val="num" w:pos="432"/>
        </w:tabs>
        <w:ind w:left="1440" w:hanging="1008"/>
      </w:pPr>
    </w:lvl>
    <w:lvl w:ilvl="5">
      <w:start w:val="1"/>
      <w:numFmt w:val="none"/>
      <w:suff w:val="nothing"/>
      <w:lvlText w:val=""/>
      <w:lvlJc w:val="left"/>
      <w:pPr>
        <w:tabs>
          <w:tab w:val="num" w:pos="432"/>
        </w:tabs>
        <w:ind w:left="1584" w:hanging="1152"/>
      </w:pPr>
    </w:lvl>
    <w:lvl w:ilvl="6">
      <w:start w:val="1"/>
      <w:numFmt w:val="none"/>
      <w:suff w:val="nothing"/>
      <w:lvlText w:val=""/>
      <w:lvlJc w:val="left"/>
      <w:pPr>
        <w:tabs>
          <w:tab w:val="num" w:pos="432"/>
        </w:tabs>
        <w:ind w:left="1728" w:hanging="1296"/>
      </w:pPr>
    </w:lvl>
    <w:lvl w:ilvl="7">
      <w:start w:val="1"/>
      <w:numFmt w:val="none"/>
      <w:suff w:val="nothing"/>
      <w:lvlText w:val=""/>
      <w:lvlJc w:val="left"/>
      <w:pPr>
        <w:tabs>
          <w:tab w:val="num" w:pos="432"/>
        </w:tabs>
        <w:ind w:left="1872" w:hanging="1440"/>
      </w:pPr>
    </w:lvl>
    <w:lvl w:ilvl="8">
      <w:start w:val="1"/>
      <w:numFmt w:val="none"/>
      <w:suff w:val="nothing"/>
      <w:lvlText w:val=""/>
      <w:lvlJc w:val="left"/>
      <w:pPr>
        <w:tabs>
          <w:tab w:val="num" w:pos="432"/>
        </w:tabs>
        <w:ind w:left="2016" w:hanging="1584"/>
      </w:p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0" w15:restartNumberingAfterBreak="0">
    <w:nsid w:val="7C8A05FF"/>
    <w:multiLevelType w:val="hybridMultilevel"/>
    <w:tmpl w:val="2F5E82E4"/>
    <w:lvl w:ilvl="0" w:tplc="D4F2E30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09600639">
    <w:abstractNumId w:val="14"/>
  </w:num>
  <w:num w:numId="2" w16cid:durableId="194926724">
    <w:abstractNumId w:val="1"/>
  </w:num>
  <w:num w:numId="3" w16cid:durableId="2027713845">
    <w:abstractNumId w:val="2"/>
  </w:num>
  <w:num w:numId="4" w16cid:durableId="815955140">
    <w:abstractNumId w:val="3"/>
  </w:num>
  <w:num w:numId="5" w16cid:durableId="880895480">
    <w:abstractNumId w:val="18"/>
  </w:num>
  <w:num w:numId="6" w16cid:durableId="550266981">
    <w:abstractNumId w:val="10"/>
  </w:num>
  <w:num w:numId="7" w16cid:durableId="1298222401">
    <w:abstractNumId w:val="19"/>
  </w:num>
  <w:num w:numId="8" w16cid:durableId="731778736">
    <w:abstractNumId w:val="7"/>
  </w:num>
  <w:num w:numId="9" w16cid:durableId="1196576909">
    <w:abstractNumId w:val="6"/>
  </w:num>
  <w:num w:numId="10" w16cid:durableId="1759213462">
    <w:abstractNumId w:val="4"/>
  </w:num>
  <w:num w:numId="11" w16cid:durableId="227038203">
    <w:abstractNumId w:val="11"/>
  </w:num>
  <w:num w:numId="12" w16cid:durableId="1862232383">
    <w:abstractNumId w:val="13"/>
  </w:num>
  <w:num w:numId="13" w16cid:durableId="608855184">
    <w:abstractNumId w:val="20"/>
  </w:num>
  <w:num w:numId="14" w16cid:durableId="177937430">
    <w:abstractNumId w:val="9"/>
  </w:num>
  <w:num w:numId="15" w16cid:durableId="16550649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6356447">
    <w:abstractNumId w:val="1"/>
  </w:num>
  <w:num w:numId="17" w16cid:durableId="1484195959">
    <w:abstractNumId w:val="12"/>
  </w:num>
  <w:num w:numId="18" w16cid:durableId="886407005">
    <w:abstractNumId w:val="16"/>
  </w:num>
  <w:num w:numId="19" w16cid:durableId="292978195">
    <w:abstractNumId w:val="0"/>
  </w:num>
  <w:num w:numId="20" w16cid:durableId="300505442">
    <w:abstractNumId w:val="17"/>
  </w:num>
  <w:num w:numId="21" w16cid:durableId="1090781485">
    <w:abstractNumId w:val="15"/>
  </w:num>
  <w:num w:numId="22" w16cid:durableId="1928072983">
    <w:abstractNumId w:val="5"/>
  </w:num>
  <w:num w:numId="23" w16cid:durableId="17266807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1B92"/>
    <w:rsid w:val="00015799"/>
    <w:rsid w:val="000170A3"/>
    <w:rsid w:val="00030E56"/>
    <w:rsid w:val="00033024"/>
    <w:rsid w:val="00035F0E"/>
    <w:rsid w:val="00036500"/>
    <w:rsid w:val="00046E80"/>
    <w:rsid w:val="00055612"/>
    <w:rsid w:val="00063588"/>
    <w:rsid w:val="00067F94"/>
    <w:rsid w:val="00072F5E"/>
    <w:rsid w:val="000909FE"/>
    <w:rsid w:val="000A12A2"/>
    <w:rsid w:val="000A2E05"/>
    <w:rsid w:val="000A39AC"/>
    <w:rsid w:val="000A78AB"/>
    <w:rsid w:val="000A7E99"/>
    <w:rsid w:val="000B271C"/>
    <w:rsid w:val="000C13D8"/>
    <w:rsid w:val="000E0020"/>
    <w:rsid w:val="000E78C2"/>
    <w:rsid w:val="000F1562"/>
    <w:rsid w:val="000F35B9"/>
    <w:rsid w:val="00135954"/>
    <w:rsid w:val="0014152C"/>
    <w:rsid w:val="00144919"/>
    <w:rsid w:val="00151322"/>
    <w:rsid w:val="00156924"/>
    <w:rsid w:val="001608DF"/>
    <w:rsid w:val="00166B56"/>
    <w:rsid w:val="00171E1A"/>
    <w:rsid w:val="00174505"/>
    <w:rsid w:val="00174FAE"/>
    <w:rsid w:val="00184373"/>
    <w:rsid w:val="0018494F"/>
    <w:rsid w:val="00187B63"/>
    <w:rsid w:val="00191672"/>
    <w:rsid w:val="001A5087"/>
    <w:rsid w:val="001B4F02"/>
    <w:rsid w:val="001B5514"/>
    <w:rsid w:val="001C40C0"/>
    <w:rsid w:val="001C733C"/>
    <w:rsid w:val="001D3CAE"/>
    <w:rsid w:val="001D66D4"/>
    <w:rsid w:val="001E5233"/>
    <w:rsid w:val="001E540A"/>
    <w:rsid w:val="001E7A2A"/>
    <w:rsid w:val="001F03CA"/>
    <w:rsid w:val="001F1771"/>
    <w:rsid w:val="001F4EBF"/>
    <w:rsid w:val="00210E8E"/>
    <w:rsid w:val="0021527A"/>
    <w:rsid w:val="0021797C"/>
    <w:rsid w:val="00222CBD"/>
    <w:rsid w:val="00225A1A"/>
    <w:rsid w:val="00236D3B"/>
    <w:rsid w:val="00237EF3"/>
    <w:rsid w:val="00241DBC"/>
    <w:rsid w:val="0025417F"/>
    <w:rsid w:val="002570EC"/>
    <w:rsid w:val="0027043F"/>
    <w:rsid w:val="002904AF"/>
    <w:rsid w:val="002909AE"/>
    <w:rsid w:val="002924CA"/>
    <w:rsid w:val="0029318F"/>
    <w:rsid w:val="0029427D"/>
    <w:rsid w:val="002A64B5"/>
    <w:rsid w:val="002B2731"/>
    <w:rsid w:val="002C2CA3"/>
    <w:rsid w:val="002C4B3E"/>
    <w:rsid w:val="002C6283"/>
    <w:rsid w:val="002C79D6"/>
    <w:rsid w:val="002D578C"/>
    <w:rsid w:val="002E56C1"/>
    <w:rsid w:val="002F7EC9"/>
    <w:rsid w:val="00303307"/>
    <w:rsid w:val="00303B73"/>
    <w:rsid w:val="00315E6C"/>
    <w:rsid w:val="00317591"/>
    <w:rsid w:val="003274EB"/>
    <w:rsid w:val="00332B12"/>
    <w:rsid w:val="00345A37"/>
    <w:rsid w:val="00346148"/>
    <w:rsid w:val="003468FC"/>
    <w:rsid w:val="00354C04"/>
    <w:rsid w:val="003556C5"/>
    <w:rsid w:val="00361A72"/>
    <w:rsid w:val="00362055"/>
    <w:rsid w:val="00365800"/>
    <w:rsid w:val="00374D07"/>
    <w:rsid w:val="00377079"/>
    <w:rsid w:val="00383E2E"/>
    <w:rsid w:val="00385E76"/>
    <w:rsid w:val="003932F0"/>
    <w:rsid w:val="0039372A"/>
    <w:rsid w:val="003A7270"/>
    <w:rsid w:val="003B00BF"/>
    <w:rsid w:val="003B2087"/>
    <w:rsid w:val="003B42D6"/>
    <w:rsid w:val="003C3212"/>
    <w:rsid w:val="003E5693"/>
    <w:rsid w:val="003F4312"/>
    <w:rsid w:val="003F5B20"/>
    <w:rsid w:val="00412A18"/>
    <w:rsid w:val="00423370"/>
    <w:rsid w:val="0042726D"/>
    <w:rsid w:val="00433CAA"/>
    <w:rsid w:val="0043706E"/>
    <w:rsid w:val="0044597F"/>
    <w:rsid w:val="00446486"/>
    <w:rsid w:val="00455CBE"/>
    <w:rsid w:val="004679BC"/>
    <w:rsid w:val="00474A68"/>
    <w:rsid w:val="00490D83"/>
    <w:rsid w:val="0049399E"/>
    <w:rsid w:val="004965A4"/>
    <w:rsid w:val="0049758E"/>
    <w:rsid w:val="004A7169"/>
    <w:rsid w:val="004B1C21"/>
    <w:rsid w:val="004B3C36"/>
    <w:rsid w:val="004C5755"/>
    <w:rsid w:val="004D63C6"/>
    <w:rsid w:val="004E1444"/>
    <w:rsid w:val="004E6A45"/>
    <w:rsid w:val="004E75A6"/>
    <w:rsid w:val="004F38CA"/>
    <w:rsid w:val="004F4C90"/>
    <w:rsid w:val="005072E1"/>
    <w:rsid w:val="00514DAF"/>
    <w:rsid w:val="005176A7"/>
    <w:rsid w:val="00527C57"/>
    <w:rsid w:val="00532EC7"/>
    <w:rsid w:val="00541CA3"/>
    <w:rsid w:val="005439DC"/>
    <w:rsid w:val="00547D01"/>
    <w:rsid w:val="005546A9"/>
    <w:rsid w:val="0055730C"/>
    <w:rsid w:val="00566871"/>
    <w:rsid w:val="00575085"/>
    <w:rsid w:val="005824AE"/>
    <w:rsid w:val="005846FB"/>
    <w:rsid w:val="00584B57"/>
    <w:rsid w:val="00591E00"/>
    <w:rsid w:val="005A05C1"/>
    <w:rsid w:val="005A4A3B"/>
    <w:rsid w:val="005A4CB5"/>
    <w:rsid w:val="005B0B48"/>
    <w:rsid w:val="005B2316"/>
    <w:rsid w:val="005C0F93"/>
    <w:rsid w:val="005C3D4F"/>
    <w:rsid w:val="005C411D"/>
    <w:rsid w:val="005C4952"/>
    <w:rsid w:val="005E33E3"/>
    <w:rsid w:val="005F0DCE"/>
    <w:rsid w:val="005F2A01"/>
    <w:rsid w:val="00601BC9"/>
    <w:rsid w:val="006073EE"/>
    <w:rsid w:val="0061068C"/>
    <w:rsid w:val="0061311B"/>
    <w:rsid w:val="00613E64"/>
    <w:rsid w:val="0062024A"/>
    <w:rsid w:val="0062394D"/>
    <w:rsid w:val="00644456"/>
    <w:rsid w:val="0064560F"/>
    <w:rsid w:val="00655354"/>
    <w:rsid w:val="00660727"/>
    <w:rsid w:val="00662A86"/>
    <w:rsid w:val="00666E58"/>
    <w:rsid w:val="006765CD"/>
    <w:rsid w:val="00680877"/>
    <w:rsid w:val="006A1622"/>
    <w:rsid w:val="006A2720"/>
    <w:rsid w:val="006A37B0"/>
    <w:rsid w:val="006A5B7E"/>
    <w:rsid w:val="006B1316"/>
    <w:rsid w:val="006B5057"/>
    <w:rsid w:val="006B50F0"/>
    <w:rsid w:val="006C4338"/>
    <w:rsid w:val="006D2347"/>
    <w:rsid w:val="006E0570"/>
    <w:rsid w:val="006F3DF9"/>
    <w:rsid w:val="006F43DB"/>
    <w:rsid w:val="007060E5"/>
    <w:rsid w:val="00710FD6"/>
    <w:rsid w:val="00711CE9"/>
    <w:rsid w:val="00713841"/>
    <w:rsid w:val="00730A78"/>
    <w:rsid w:val="00731060"/>
    <w:rsid w:val="00735C5E"/>
    <w:rsid w:val="00757151"/>
    <w:rsid w:val="00773759"/>
    <w:rsid w:val="007909E0"/>
    <w:rsid w:val="007915AC"/>
    <w:rsid w:val="007974C8"/>
    <w:rsid w:val="0079785C"/>
    <w:rsid w:val="007B2C6C"/>
    <w:rsid w:val="007C6AA5"/>
    <w:rsid w:val="007D4001"/>
    <w:rsid w:val="007D7A65"/>
    <w:rsid w:val="007F29EE"/>
    <w:rsid w:val="007F68A6"/>
    <w:rsid w:val="007F6B74"/>
    <w:rsid w:val="00802344"/>
    <w:rsid w:val="00802755"/>
    <w:rsid w:val="00804C25"/>
    <w:rsid w:val="00811465"/>
    <w:rsid w:val="0083205E"/>
    <w:rsid w:val="00840934"/>
    <w:rsid w:val="00844DAA"/>
    <w:rsid w:val="008450C7"/>
    <w:rsid w:val="008455DE"/>
    <w:rsid w:val="00846C8A"/>
    <w:rsid w:val="00876A73"/>
    <w:rsid w:val="00881A1A"/>
    <w:rsid w:val="00886059"/>
    <w:rsid w:val="008877A7"/>
    <w:rsid w:val="0089118A"/>
    <w:rsid w:val="008954E2"/>
    <w:rsid w:val="0089610F"/>
    <w:rsid w:val="008B0C71"/>
    <w:rsid w:val="008B2A38"/>
    <w:rsid w:val="008B6CEA"/>
    <w:rsid w:val="008C4EDE"/>
    <w:rsid w:val="008C7639"/>
    <w:rsid w:val="008D002F"/>
    <w:rsid w:val="008D7081"/>
    <w:rsid w:val="008D7440"/>
    <w:rsid w:val="008E5019"/>
    <w:rsid w:val="00905F69"/>
    <w:rsid w:val="00906794"/>
    <w:rsid w:val="00906E0F"/>
    <w:rsid w:val="009218D1"/>
    <w:rsid w:val="00927027"/>
    <w:rsid w:val="00930A5C"/>
    <w:rsid w:val="00934503"/>
    <w:rsid w:val="0093536F"/>
    <w:rsid w:val="00947EAF"/>
    <w:rsid w:val="00947EB5"/>
    <w:rsid w:val="00960F32"/>
    <w:rsid w:val="00972598"/>
    <w:rsid w:val="00974157"/>
    <w:rsid w:val="00983FF3"/>
    <w:rsid w:val="009A5D7B"/>
    <w:rsid w:val="009B1CD0"/>
    <w:rsid w:val="009B3521"/>
    <w:rsid w:val="009B45B9"/>
    <w:rsid w:val="009B6931"/>
    <w:rsid w:val="009C401C"/>
    <w:rsid w:val="009C4738"/>
    <w:rsid w:val="009C4EEB"/>
    <w:rsid w:val="009D661E"/>
    <w:rsid w:val="009D69B9"/>
    <w:rsid w:val="009E0C37"/>
    <w:rsid w:val="00A01246"/>
    <w:rsid w:val="00A07B4C"/>
    <w:rsid w:val="00A11964"/>
    <w:rsid w:val="00A155A1"/>
    <w:rsid w:val="00A21077"/>
    <w:rsid w:val="00A252DC"/>
    <w:rsid w:val="00A25F07"/>
    <w:rsid w:val="00A30799"/>
    <w:rsid w:val="00A34D04"/>
    <w:rsid w:val="00A40892"/>
    <w:rsid w:val="00A414CB"/>
    <w:rsid w:val="00A4373A"/>
    <w:rsid w:val="00A44EA2"/>
    <w:rsid w:val="00A51C6A"/>
    <w:rsid w:val="00A63EC7"/>
    <w:rsid w:val="00A67774"/>
    <w:rsid w:val="00A82210"/>
    <w:rsid w:val="00A92B08"/>
    <w:rsid w:val="00AA02B2"/>
    <w:rsid w:val="00AA0EFA"/>
    <w:rsid w:val="00AC24FA"/>
    <w:rsid w:val="00AD561B"/>
    <w:rsid w:val="00AE7831"/>
    <w:rsid w:val="00AF348B"/>
    <w:rsid w:val="00B02608"/>
    <w:rsid w:val="00B0289C"/>
    <w:rsid w:val="00B054DA"/>
    <w:rsid w:val="00B132E6"/>
    <w:rsid w:val="00B14E7D"/>
    <w:rsid w:val="00B2083A"/>
    <w:rsid w:val="00B35140"/>
    <w:rsid w:val="00B36598"/>
    <w:rsid w:val="00B371AD"/>
    <w:rsid w:val="00B411AA"/>
    <w:rsid w:val="00B461C7"/>
    <w:rsid w:val="00B53467"/>
    <w:rsid w:val="00B61F42"/>
    <w:rsid w:val="00B87564"/>
    <w:rsid w:val="00BA0E02"/>
    <w:rsid w:val="00BA44E5"/>
    <w:rsid w:val="00BA72B8"/>
    <w:rsid w:val="00BA749D"/>
    <w:rsid w:val="00BB4489"/>
    <w:rsid w:val="00BC6350"/>
    <w:rsid w:val="00BD767E"/>
    <w:rsid w:val="00BE2950"/>
    <w:rsid w:val="00BE600F"/>
    <w:rsid w:val="00BE6078"/>
    <w:rsid w:val="00C0611A"/>
    <w:rsid w:val="00C20A1C"/>
    <w:rsid w:val="00C22F04"/>
    <w:rsid w:val="00C23457"/>
    <w:rsid w:val="00C2657D"/>
    <w:rsid w:val="00C462E7"/>
    <w:rsid w:val="00C46CD2"/>
    <w:rsid w:val="00C46D28"/>
    <w:rsid w:val="00C630AD"/>
    <w:rsid w:val="00C63450"/>
    <w:rsid w:val="00C673D4"/>
    <w:rsid w:val="00C83930"/>
    <w:rsid w:val="00C91060"/>
    <w:rsid w:val="00C911FE"/>
    <w:rsid w:val="00C91823"/>
    <w:rsid w:val="00C93B6F"/>
    <w:rsid w:val="00CB634A"/>
    <w:rsid w:val="00CD185D"/>
    <w:rsid w:val="00CD46CC"/>
    <w:rsid w:val="00CE67FD"/>
    <w:rsid w:val="00CE7794"/>
    <w:rsid w:val="00D11D07"/>
    <w:rsid w:val="00D124B2"/>
    <w:rsid w:val="00D144DA"/>
    <w:rsid w:val="00D20389"/>
    <w:rsid w:val="00D212CE"/>
    <w:rsid w:val="00D26AD2"/>
    <w:rsid w:val="00D27DA6"/>
    <w:rsid w:val="00D337D7"/>
    <w:rsid w:val="00D412FD"/>
    <w:rsid w:val="00D46BC7"/>
    <w:rsid w:val="00D82767"/>
    <w:rsid w:val="00D83C16"/>
    <w:rsid w:val="00D84A8F"/>
    <w:rsid w:val="00D90A00"/>
    <w:rsid w:val="00D95EEF"/>
    <w:rsid w:val="00D96D50"/>
    <w:rsid w:val="00DA6E96"/>
    <w:rsid w:val="00DE0530"/>
    <w:rsid w:val="00DE0663"/>
    <w:rsid w:val="00DE479C"/>
    <w:rsid w:val="00DE5A1C"/>
    <w:rsid w:val="00DE7332"/>
    <w:rsid w:val="00DF4BA2"/>
    <w:rsid w:val="00E06254"/>
    <w:rsid w:val="00E164AE"/>
    <w:rsid w:val="00E20DB0"/>
    <w:rsid w:val="00E21269"/>
    <w:rsid w:val="00E21900"/>
    <w:rsid w:val="00E26C7A"/>
    <w:rsid w:val="00E34CAD"/>
    <w:rsid w:val="00E47798"/>
    <w:rsid w:val="00E63F5B"/>
    <w:rsid w:val="00E717E0"/>
    <w:rsid w:val="00E74C76"/>
    <w:rsid w:val="00E81769"/>
    <w:rsid w:val="00E85239"/>
    <w:rsid w:val="00E93076"/>
    <w:rsid w:val="00E96FF6"/>
    <w:rsid w:val="00EB1DE5"/>
    <w:rsid w:val="00EB4116"/>
    <w:rsid w:val="00EB5F3F"/>
    <w:rsid w:val="00EC17AF"/>
    <w:rsid w:val="00EC4E86"/>
    <w:rsid w:val="00EC5D64"/>
    <w:rsid w:val="00ED5480"/>
    <w:rsid w:val="00F0789A"/>
    <w:rsid w:val="00F11B1D"/>
    <w:rsid w:val="00F369A8"/>
    <w:rsid w:val="00F37790"/>
    <w:rsid w:val="00F544A2"/>
    <w:rsid w:val="00F642DE"/>
    <w:rsid w:val="00F64609"/>
    <w:rsid w:val="00F65B03"/>
    <w:rsid w:val="00F6748D"/>
    <w:rsid w:val="00F71140"/>
    <w:rsid w:val="00F7234D"/>
    <w:rsid w:val="00F87E44"/>
    <w:rsid w:val="00F92811"/>
    <w:rsid w:val="00F977F0"/>
    <w:rsid w:val="00FA2851"/>
    <w:rsid w:val="00FD60E9"/>
    <w:rsid w:val="00FE48C9"/>
    <w:rsid w:val="00FF149D"/>
    <w:rsid w:val="00FF28C7"/>
    <w:rsid w:val="12EC8EC9"/>
    <w:rsid w:val="15F1FC16"/>
    <w:rsid w:val="1E73096F"/>
    <w:rsid w:val="2D26E021"/>
    <w:rsid w:val="4275B1E2"/>
    <w:rsid w:val="46903E6C"/>
    <w:rsid w:val="481BD015"/>
    <w:rsid w:val="60DD5978"/>
    <w:rsid w:val="6DA2B42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BA7BA5"/>
  <w15:chartTrackingRefBased/>
  <w15:docId w15:val="{99233C49-4221-42EC-B08A-CEF9A2E1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Standard">
    <w:name w:val="Standard"/>
    <w:autoRedefine/>
    <w:rsid w:val="00E26C7A"/>
    <w:pPr>
      <w:widowControl w:val="0"/>
      <w:tabs>
        <w:tab w:val="left" w:pos="66"/>
      </w:tabs>
      <w:suppressAutoHyphens/>
      <w:autoSpaceDN w:val="0"/>
      <w:spacing w:before="120"/>
      <w:jc w:val="both"/>
      <w:textAlignment w:val="center"/>
    </w:pPr>
    <w:rPr>
      <w:rFonts w:ascii="Arial" w:eastAsia="Arial" w:hAnsi="Arial" w:cs="Arial"/>
      <w:kern w:val="3"/>
      <w:szCs w:val="24"/>
      <w:lang w:bidi="fa-IR"/>
    </w:rPr>
  </w:style>
  <w:style w:type="paragraph" w:customStyle="1" w:styleId="CarCarCarChar">
    <w:name w:val="Car Car Car Char"/>
    <w:basedOn w:val="Normal"/>
    <w:uiPriority w:val="99"/>
    <w:rsid w:val="00B461C7"/>
    <w:pPr>
      <w:suppressAutoHyphens w:val="0"/>
      <w:spacing w:before="120" w:after="160" w:line="240" w:lineRule="exact"/>
    </w:pPr>
    <w:rPr>
      <w:rFonts w:ascii="Verdana" w:hAnsi="Verdana" w:cs="Verdana"/>
      <w:lang w:val="en-US" w:eastAsia="en-US"/>
    </w:rPr>
  </w:style>
  <w:style w:type="paragraph" w:styleId="Listepuces">
    <w:name w:val="List Bullet"/>
    <w:basedOn w:val="Normal"/>
    <w:autoRedefine/>
    <w:rsid w:val="003468FC"/>
    <w:pPr>
      <w:numPr>
        <w:numId w:val="12"/>
      </w:numPr>
      <w:suppressAutoHyphens w:val="0"/>
      <w:spacing w:line="240" w:lineRule="atLeast"/>
    </w:pPr>
    <w:rPr>
      <w:rFonts w:ascii="Times New Roman" w:hAnsi="Times New Roman" w:cs="Times New Roman"/>
      <w:lang w:eastAsia="fr-FR"/>
    </w:rPr>
  </w:style>
  <w:style w:type="paragraph" w:customStyle="1" w:styleId="paragraph">
    <w:name w:val="paragraph"/>
    <w:basedOn w:val="Normal"/>
    <w:rsid w:val="001B5514"/>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1B5514"/>
  </w:style>
  <w:style w:type="character" w:customStyle="1" w:styleId="eop">
    <w:name w:val="eop"/>
    <w:basedOn w:val="Policepardfaut"/>
    <w:rsid w:val="001B5514"/>
  </w:style>
  <w:style w:type="table" w:customStyle="1" w:styleId="Grilledutableau1">
    <w:name w:val="Grille du tableau1"/>
    <w:basedOn w:val="TableauNormal"/>
    <w:next w:val="Grilledutableau"/>
    <w:uiPriority w:val="39"/>
    <w:rsid w:val="008954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9E0C37"/>
    <w:pPr>
      <w:suppressAutoHyphens w:val="0"/>
      <w:spacing w:before="57"/>
      <w:jc w:val="both"/>
    </w:pPr>
    <w:rPr>
      <w:rFonts w:ascii="Arial" w:hAnsi="Arial" w:cs="Arial"/>
      <w:lang w:eastAsia="fr-FR"/>
    </w:rPr>
  </w:style>
  <w:style w:type="paragraph" w:styleId="Paragraphedeliste">
    <w:name w:val="List Paragraph"/>
    <w:basedOn w:val="Normal"/>
    <w:uiPriority w:val="34"/>
    <w:qFormat/>
    <w:rsid w:val="00C20A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69481">
      <w:bodyDiv w:val="1"/>
      <w:marLeft w:val="0"/>
      <w:marRight w:val="0"/>
      <w:marTop w:val="0"/>
      <w:marBottom w:val="0"/>
      <w:divBdr>
        <w:top w:val="none" w:sz="0" w:space="0" w:color="auto"/>
        <w:left w:val="none" w:sz="0" w:space="0" w:color="auto"/>
        <w:bottom w:val="none" w:sz="0" w:space="0" w:color="auto"/>
        <w:right w:val="none" w:sz="0" w:space="0" w:color="auto"/>
      </w:divBdr>
    </w:div>
    <w:div w:id="23162683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5913560">
      <w:bodyDiv w:val="1"/>
      <w:marLeft w:val="0"/>
      <w:marRight w:val="0"/>
      <w:marTop w:val="0"/>
      <w:marBottom w:val="0"/>
      <w:divBdr>
        <w:top w:val="none" w:sz="0" w:space="0" w:color="auto"/>
        <w:left w:val="none" w:sz="0" w:space="0" w:color="auto"/>
        <w:bottom w:val="none" w:sz="0" w:space="0" w:color="auto"/>
        <w:right w:val="none" w:sz="0" w:space="0" w:color="auto"/>
      </w:divBdr>
      <w:divsChild>
        <w:div w:id="178084803">
          <w:marLeft w:val="0"/>
          <w:marRight w:val="0"/>
          <w:marTop w:val="0"/>
          <w:marBottom w:val="0"/>
          <w:divBdr>
            <w:top w:val="none" w:sz="0" w:space="0" w:color="auto"/>
            <w:left w:val="none" w:sz="0" w:space="0" w:color="auto"/>
            <w:bottom w:val="none" w:sz="0" w:space="0" w:color="auto"/>
            <w:right w:val="none" w:sz="0" w:space="0" w:color="auto"/>
          </w:divBdr>
        </w:div>
        <w:div w:id="539318429">
          <w:marLeft w:val="0"/>
          <w:marRight w:val="0"/>
          <w:marTop w:val="0"/>
          <w:marBottom w:val="0"/>
          <w:divBdr>
            <w:top w:val="none" w:sz="0" w:space="0" w:color="auto"/>
            <w:left w:val="none" w:sz="0" w:space="0" w:color="auto"/>
            <w:bottom w:val="none" w:sz="0" w:space="0" w:color="auto"/>
            <w:right w:val="none" w:sz="0" w:space="0" w:color="auto"/>
          </w:divBdr>
        </w:div>
        <w:div w:id="1095051758">
          <w:marLeft w:val="0"/>
          <w:marRight w:val="0"/>
          <w:marTop w:val="0"/>
          <w:marBottom w:val="0"/>
          <w:divBdr>
            <w:top w:val="none" w:sz="0" w:space="0" w:color="auto"/>
            <w:left w:val="none" w:sz="0" w:space="0" w:color="auto"/>
            <w:bottom w:val="none" w:sz="0" w:space="0" w:color="auto"/>
            <w:right w:val="none" w:sz="0" w:space="0" w:color="auto"/>
          </w:divBdr>
        </w:div>
        <w:div w:id="1275017068">
          <w:marLeft w:val="0"/>
          <w:marRight w:val="0"/>
          <w:marTop w:val="0"/>
          <w:marBottom w:val="0"/>
          <w:divBdr>
            <w:top w:val="none" w:sz="0" w:space="0" w:color="auto"/>
            <w:left w:val="none" w:sz="0" w:space="0" w:color="auto"/>
            <w:bottom w:val="none" w:sz="0" w:space="0" w:color="auto"/>
            <w:right w:val="none" w:sz="0" w:space="0" w:color="auto"/>
          </w:divBdr>
        </w:div>
        <w:div w:id="1543588792">
          <w:marLeft w:val="0"/>
          <w:marRight w:val="0"/>
          <w:marTop w:val="0"/>
          <w:marBottom w:val="0"/>
          <w:divBdr>
            <w:top w:val="none" w:sz="0" w:space="0" w:color="auto"/>
            <w:left w:val="none" w:sz="0" w:space="0" w:color="auto"/>
            <w:bottom w:val="none" w:sz="0" w:space="0" w:color="auto"/>
            <w:right w:val="none" w:sz="0" w:space="0" w:color="auto"/>
          </w:divBdr>
        </w:div>
        <w:div w:id="1575774908">
          <w:marLeft w:val="0"/>
          <w:marRight w:val="0"/>
          <w:marTop w:val="0"/>
          <w:marBottom w:val="0"/>
          <w:divBdr>
            <w:top w:val="none" w:sz="0" w:space="0" w:color="auto"/>
            <w:left w:val="none" w:sz="0" w:space="0" w:color="auto"/>
            <w:bottom w:val="none" w:sz="0" w:space="0" w:color="auto"/>
            <w:right w:val="none" w:sz="0" w:space="0" w:color="auto"/>
          </w:divBdr>
        </w:div>
        <w:div w:id="2103064922">
          <w:marLeft w:val="0"/>
          <w:marRight w:val="0"/>
          <w:marTop w:val="0"/>
          <w:marBottom w:val="0"/>
          <w:divBdr>
            <w:top w:val="none" w:sz="0" w:space="0" w:color="auto"/>
            <w:left w:val="none" w:sz="0" w:space="0" w:color="auto"/>
            <w:bottom w:val="none" w:sz="0" w:space="0" w:color="auto"/>
            <w:right w:val="none" w:sz="0" w:space="0" w:color="auto"/>
          </w:divBdr>
        </w:div>
      </w:divsChild>
    </w:div>
    <w:div w:id="977997530">
      <w:bodyDiv w:val="1"/>
      <w:marLeft w:val="0"/>
      <w:marRight w:val="0"/>
      <w:marTop w:val="0"/>
      <w:marBottom w:val="0"/>
      <w:divBdr>
        <w:top w:val="none" w:sz="0" w:space="0" w:color="auto"/>
        <w:left w:val="none" w:sz="0" w:space="0" w:color="auto"/>
        <w:bottom w:val="none" w:sz="0" w:space="0" w:color="auto"/>
        <w:right w:val="none" w:sz="0" w:space="0" w:color="auto"/>
      </w:divBdr>
      <w:divsChild>
        <w:div w:id="66003689">
          <w:marLeft w:val="0"/>
          <w:marRight w:val="0"/>
          <w:marTop w:val="0"/>
          <w:marBottom w:val="0"/>
          <w:divBdr>
            <w:top w:val="none" w:sz="0" w:space="0" w:color="auto"/>
            <w:left w:val="none" w:sz="0" w:space="0" w:color="auto"/>
            <w:bottom w:val="none" w:sz="0" w:space="0" w:color="auto"/>
            <w:right w:val="none" w:sz="0" w:space="0" w:color="auto"/>
          </w:divBdr>
          <w:divsChild>
            <w:div w:id="1957446707">
              <w:marLeft w:val="0"/>
              <w:marRight w:val="0"/>
              <w:marTop w:val="0"/>
              <w:marBottom w:val="0"/>
              <w:divBdr>
                <w:top w:val="none" w:sz="0" w:space="0" w:color="auto"/>
                <w:left w:val="none" w:sz="0" w:space="0" w:color="auto"/>
                <w:bottom w:val="none" w:sz="0" w:space="0" w:color="auto"/>
                <w:right w:val="none" w:sz="0" w:space="0" w:color="auto"/>
              </w:divBdr>
            </w:div>
          </w:divsChild>
        </w:div>
        <w:div w:id="387651667">
          <w:marLeft w:val="0"/>
          <w:marRight w:val="0"/>
          <w:marTop w:val="0"/>
          <w:marBottom w:val="0"/>
          <w:divBdr>
            <w:top w:val="none" w:sz="0" w:space="0" w:color="auto"/>
            <w:left w:val="none" w:sz="0" w:space="0" w:color="auto"/>
            <w:bottom w:val="none" w:sz="0" w:space="0" w:color="auto"/>
            <w:right w:val="none" w:sz="0" w:space="0" w:color="auto"/>
          </w:divBdr>
          <w:divsChild>
            <w:div w:id="1324549868">
              <w:marLeft w:val="0"/>
              <w:marRight w:val="0"/>
              <w:marTop w:val="0"/>
              <w:marBottom w:val="0"/>
              <w:divBdr>
                <w:top w:val="none" w:sz="0" w:space="0" w:color="auto"/>
                <w:left w:val="none" w:sz="0" w:space="0" w:color="auto"/>
                <w:bottom w:val="none" w:sz="0" w:space="0" w:color="auto"/>
                <w:right w:val="none" w:sz="0" w:space="0" w:color="auto"/>
              </w:divBdr>
            </w:div>
          </w:divsChild>
        </w:div>
        <w:div w:id="408313527">
          <w:marLeft w:val="0"/>
          <w:marRight w:val="0"/>
          <w:marTop w:val="0"/>
          <w:marBottom w:val="0"/>
          <w:divBdr>
            <w:top w:val="none" w:sz="0" w:space="0" w:color="auto"/>
            <w:left w:val="none" w:sz="0" w:space="0" w:color="auto"/>
            <w:bottom w:val="none" w:sz="0" w:space="0" w:color="auto"/>
            <w:right w:val="none" w:sz="0" w:space="0" w:color="auto"/>
          </w:divBdr>
          <w:divsChild>
            <w:div w:id="541137232">
              <w:marLeft w:val="0"/>
              <w:marRight w:val="0"/>
              <w:marTop w:val="0"/>
              <w:marBottom w:val="0"/>
              <w:divBdr>
                <w:top w:val="none" w:sz="0" w:space="0" w:color="auto"/>
                <w:left w:val="none" w:sz="0" w:space="0" w:color="auto"/>
                <w:bottom w:val="none" w:sz="0" w:space="0" w:color="auto"/>
                <w:right w:val="none" w:sz="0" w:space="0" w:color="auto"/>
              </w:divBdr>
            </w:div>
          </w:divsChild>
        </w:div>
        <w:div w:id="424228279">
          <w:marLeft w:val="0"/>
          <w:marRight w:val="0"/>
          <w:marTop w:val="0"/>
          <w:marBottom w:val="0"/>
          <w:divBdr>
            <w:top w:val="none" w:sz="0" w:space="0" w:color="auto"/>
            <w:left w:val="none" w:sz="0" w:space="0" w:color="auto"/>
            <w:bottom w:val="none" w:sz="0" w:space="0" w:color="auto"/>
            <w:right w:val="none" w:sz="0" w:space="0" w:color="auto"/>
          </w:divBdr>
          <w:divsChild>
            <w:div w:id="1831480877">
              <w:marLeft w:val="0"/>
              <w:marRight w:val="0"/>
              <w:marTop w:val="0"/>
              <w:marBottom w:val="0"/>
              <w:divBdr>
                <w:top w:val="none" w:sz="0" w:space="0" w:color="auto"/>
                <w:left w:val="none" w:sz="0" w:space="0" w:color="auto"/>
                <w:bottom w:val="none" w:sz="0" w:space="0" w:color="auto"/>
                <w:right w:val="none" w:sz="0" w:space="0" w:color="auto"/>
              </w:divBdr>
            </w:div>
          </w:divsChild>
        </w:div>
        <w:div w:id="452674989">
          <w:marLeft w:val="0"/>
          <w:marRight w:val="0"/>
          <w:marTop w:val="0"/>
          <w:marBottom w:val="0"/>
          <w:divBdr>
            <w:top w:val="none" w:sz="0" w:space="0" w:color="auto"/>
            <w:left w:val="none" w:sz="0" w:space="0" w:color="auto"/>
            <w:bottom w:val="none" w:sz="0" w:space="0" w:color="auto"/>
            <w:right w:val="none" w:sz="0" w:space="0" w:color="auto"/>
          </w:divBdr>
          <w:divsChild>
            <w:div w:id="2005277138">
              <w:marLeft w:val="0"/>
              <w:marRight w:val="0"/>
              <w:marTop w:val="0"/>
              <w:marBottom w:val="0"/>
              <w:divBdr>
                <w:top w:val="none" w:sz="0" w:space="0" w:color="auto"/>
                <w:left w:val="none" w:sz="0" w:space="0" w:color="auto"/>
                <w:bottom w:val="none" w:sz="0" w:space="0" w:color="auto"/>
                <w:right w:val="none" w:sz="0" w:space="0" w:color="auto"/>
              </w:divBdr>
            </w:div>
          </w:divsChild>
        </w:div>
        <w:div w:id="539173790">
          <w:marLeft w:val="0"/>
          <w:marRight w:val="0"/>
          <w:marTop w:val="0"/>
          <w:marBottom w:val="0"/>
          <w:divBdr>
            <w:top w:val="none" w:sz="0" w:space="0" w:color="auto"/>
            <w:left w:val="none" w:sz="0" w:space="0" w:color="auto"/>
            <w:bottom w:val="none" w:sz="0" w:space="0" w:color="auto"/>
            <w:right w:val="none" w:sz="0" w:space="0" w:color="auto"/>
          </w:divBdr>
          <w:divsChild>
            <w:div w:id="277571015">
              <w:marLeft w:val="0"/>
              <w:marRight w:val="0"/>
              <w:marTop w:val="0"/>
              <w:marBottom w:val="0"/>
              <w:divBdr>
                <w:top w:val="none" w:sz="0" w:space="0" w:color="auto"/>
                <w:left w:val="none" w:sz="0" w:space="0" w:color="auto"/>
                <w:bottom w:val="none" w:sz="0" w:space="0" w:color="auto"/>
                <w:right w:val="none" w:sz="0" w:space="0" w:color="auto"/>
              </w:divBdr>
            </w:div>
          </w:divsChild>
        </w:div>
        <w:div w:id="574247943">
          <w:marLeft w:val="0"/>
          <w:marRight w:val="0"/>
          <w:marTop w:val="0"/>
          <w:marBottom w:val="0"/>
          <w:divBdr>
            <w:top w:val="none" w:sz="0" w:space="0" w:color="auto"/>
            <w:left w:val="none" w:sz="0" w:space="0" w:color="auto"/>
            <w:bottom w:val="none" w:sz="0" w:space="0" w:color="auto"/>
            <w:right w:val="none" w:sz="0" w:space="0" w:color="auto"/>
          </w:divBdr>
          <w:divsChild>
            <w:div w:id="1589465425">
              <w:marLeft w:val="0"/>
              <w:marRight w:val="0"/>
              <w:marTop w:val="0"/>
              <w:marBottom w:val="0"/>
              <w:divBdr>
                <w:top w:val="none" w:sz="0" w:space="0" w:color="auto"/>
                <w:left w:val="none" w:sz="0" w:space="0" w:color="auto"/>
                <w:bottom w:val="none" w:sz="0" w:space="0" w:color="auto"/>
                <w:right w:val="none" w:sz="0" w:space="0" w:color="auto"/>
              </w:divBdr>
            </w:div>
          </w:divsChild>
        </w:div>
        <w:div w:id="582254113">
          <w:marLeft w:val="0"/>
          <w:marRight w:val="0"/>
          <w:marTop w:val="0"/>
          <w:marBottom w:val="0"/>
          <w:divBdr>
            <w:top w:val="none" w:sz="0" w:space="0" w:color="auto"/>
            <w:left w:val="none" w:sz="0" w:space="0" w:color="auto"/>
            <w:bottom w:val="none" w:sz="0" w:space="0" w:color="auto"/>
            <w:right w:val="none" w:sz="0" w:space="0" w:color="auto"/>
          </w:divBdr>
          <w:divsChild>
            <w:div w:id="1559896878">
              <w:marLeft w:val="0"/>
              <w:marRight w:val="0"/>
              <w:marTop w:val="0"/>
              <w:marBottom w:val="0"/>
              <w:divBdr>
                <w:top w:val="none" w:sz="0" w:space="0" w:color="auto"/>
                <w:left w:val="none" w:sz="0" w:space="0" w:color="auto"/>
                <w:bottom w:val="none" w:sz="0" w:space="0" w:color="auto"/>
                <w:right w:val="none" w:sz="0" w:space="0" w:color="auto"/>
              </w:divBdr>
            </w:div>
          </w:divsChild>
        </w:div>
        <w:div w:id="644166653">
          <w:marLeft w:val="0"/>
          <w:marRight w:val="0"/>
          <w:marTop w:val="0"/>
          <w:marBottom w:val="0"/>
          <w:divBdr>
            <w:top w:val="none" w:sz="0" w:space="0" w:color="auto"/>
            <w:left w:val="none" w:sz="0" w:space="0" w:color="auto"/>
            <w:bottom w:val="none" w:sz="0" w:space="0" w:color="auto"/>
            <w:right w:val="none" w:sz="0" w:space="0" w:color="auto"/>
          </w:divBdr>
          <w:divsChild>
            <w:div w:id="1585064507">
              <w:marLeft w:val="0"/>
              <w:marRight w:val="0"/>
              <w:marTop w:val="0"/>
              <w:marBottom w:val="0"/>
              <w:divBdr>
                <w:top w:val="none" w:sz="0" w:space="0" w:color="auto"/>
                <w:left w:val="none" w:sz="0" w:space="0" w:color="auto"/>
                <w:bottom w:val="none" w:sz="0" w:space="0" w:color="auto"/>
                <w:right w:val="none" w:sz="0" w:space="0" w:color="auto"/>
              </w:divBdr>
            </w:div>
          </w:divsChild>
        </w:div>
        <w:div w:id="732775175">
          <w:marLeft w:val="0"/>
          <w:marRight w:val="0"/>
          <w:marTop w:val="0"/>
          <w:marBottom w:val="0"/>
          <w:divBdr>
            <w:top w:val="none" w:sz="0" w:space="0" w:color="auto"/>
            <w:left w:val="none" w:sz="0" w:space="0" w:color="auto"/>
            <w:bottom w:val="none" w:sz="0" w:space="0" w:color="auto"/>
            <w:right w:val="none" w:sz="0" w:space="0" w:color="auto"/>
          </w:divBdr>
          <w:divsChild>
            <w:div w:id="157308347">
              <w:marLeft w:val="0"/>
              <w:marRight w:val="0"/>
              <w:marTop w:val="0"/>
              <w:marBottom w:val="0"/>
              <w:divBdr>
                <w:top w:val="none" w:sz="0" w:space="0" w:color="auto"/>
                <w:left w:val="none" w:sz="0" w:space="0" w:color="auto"/>
                <w:bottom w:val="none" w:sz="0" w:space="0" w:color="auto"/>
                <w:right w:val="none" w:sz="0" w:space="0" w:color="auto"/>
              </w:divBdr>
            </w:div>
            <w:div w:id="2139881990">
              <w:marLeft w:val="0"/>
              <w:marRight w:val="0"/>
              <w:marTop w:val="0"/>
              <w:marBottom w:val="0"/>
              <w:divBdr>
                <w:top w:val="none" w:sz="0" w:space="0" w:color="auto"/>
                <w:left w:val="none" w:sz="0" w:space="0" w:color="auto"/>
                <w:bottom w:val="none" w:sz="0" w:space="0" w:color="auto"/>
                <w:right w:val="none" w:sz="0" w:space="0" w:color="auto"/>
              </w:divBdr>
            </w:div>
          </w:divsChild>
        </w:div>
        <w:div w:id="764805780">
          <w:marLeft w:val="0"/>
          <w:marRight w:val="0"/>
          <w:marTop w:val="0"/>
          <w:marBottom w:val="0"/>
          <w:divBdr>
            <w:top w:val="none" w:sz="0" w:space="0" w:color="auto"/>
            <w:left w:val="none" w:sz="0" w:space="0" w:color="auto"/>
            <w:bottom w:val="none" w:sz="0" w:space="0" w:color="auto"/>
            <w:right w:val="none" w:sz="0" w:space="0" w:color="auto"/>
          </w:divBdr>
          <w:divsChild>
            <w:div w:id="1815180167">
              <w:marLeft w:val="0"/>
              <w:marRight w:val="0"/>
              <w:marTop w:val="0"/>
              <w:marBottom w:val="0"/>
              <w:divBdr>
                <w:top w:val="none" w:sz="0" w:space="0" w:color="auto"/>
                <w:left w:val="none" w:sz="0" w:space="0" w:color="auto"/>
                <w:bottom w:val="none" w:sz="0" w:space="0" w:color="auto"/>
                <w:right w:val="none" w:sz="0" w:space="0" w:color="auto"/>
              </w:divBdr>
            </w:div>
          </w:divsChild>
        </w:div>
        <w:div w:id="769087795">
          <w:marLeft w:val="0"/>
          <w:marRight w:val="0"/>
          <w:marTop w:val="0"/>
          <w:marBottom w:val="0"/>
          <w:divBdr>
            <w:top w:val="none" w:sz="0" w:space="0" w:color="auto"/>
            <w:left w:val="none" w:sz="0" w:space="0" w:color="auto"/>
            <w:bottom w:val="none" w:sz="0" w:space="0" w:color="auto"/>
            <w:right w:val="none" w:sz="0" w:space="0" w:color="auto"/>
          </w:divBdr>
          <w:divsChild>
            <w:div w:id="1695837566">
              <w:marLeft w:val="0"/>
              <w:marRight w:val="0"/>
              <w:marTop w:val="0"/>
              <w:marBottom w:val="0"/>
              <w:divBdr>
                <w:top w:val="none" w:sz="0" w:space="0" w:color="auto"/>
                <w:left w:val="none" w:sz="0" w:space="0" w:color="auto"/>
                <w:bottom w:val="none" w:sz="0" w:space="0" w:color="auto"/>
                <w:right w:val="none" w:sz="0" w:space="0" w:color="auto"/>
              </w:divBdr>
            </w:div>
          </w:divsChild>
        </w:div>
        <w:div w:id="1188760830">
          <w:marLeft w:val="0"/>
          <w:marRight w:val="0"/>
          <w:marTop w:val="0"/>
          <w:marBottom w:val="0"/>
          <w:divBdr>
            <w:top w:val="none" w:sz="0" w:space="0" w:color="auto"/>
            <w:left w:val="none" w:sz="0" w:space="0" w:color="auto"/>
            <w:bottom w:val="none" w:sz="0" w:space="0" w:color="auto"/>
            <w:right w:val="none" w:sz="0" w:space="0" w:color="auto"/>
          </w:divBdr>
          <w:divsChild>
            <w:div w:id="675956809">
              <w:marLeft w:val="0"/>
              <w:marRight w:val="0"/>
              <w:marTop w:val="0"/>
              <w:marBottom w:val="0"/>
              <w:divBdr>
                <w:top w:val="none" w:sz="0" w:space="0" w:color="auto"/>
                <w:left w:val="none" w:sz="0" w:space="0" w:color="auto"/>
                <w:bottom w:val="none" w:sz="0" w:space="0" w:color="auto"/>
                <w:right w:val="none" w:sz="0" w:space="0" w:color="auto"/>
              </w:divBdr>
            </w:div>
          </w:divsChild>
        </w:div>
        <w:div w:id="1345743644">
          <w:marLeft w:val="0"/>
          <w:marRight w:val="0"/>
          <w:marTop w:val="0"/>
          <w:marBottom w:val="0"/>
          <w:divBdr>
            <w:top w:val="none" w:sz="0" w:space="0" w:color="auto"/>
            <w:left w:val="none" w:sz="0" w:space="0" w:color="auto"/>
            <w:bottom w:val="none" w:sz="0" w:space="0" w:color="auto"/>
            <w:right w:val="none" w:sz="0" w:space="0" w:color="auto"/>
          </w:divBdr>
          <w:divsChild>
            <w:div w:id="1482576610">
              <w:marLeft w:val="0"/>
              <w:marRight w:val="0"/>
              <w:marTop w:val="0"/>
              <w:marBottom w:val="0"/>
              <w:divBdr>
                <w:top w:val="none" w:sz="0" w:space="0" w:color="auto"/>
                <w:left w:val="none" w:sz="0" w:space="0" w:color="auto"/>
                <w:bottom w:val="none" w:sz="0" w:space="0" w:color="auto"/>
                <w:right w:val="none" w:sz="0" w:space="0" w:color="auto"/>
              </w:divBdr>
            </w:div>
          </w:divsChild>
        </w:div>
        <w:div w:id="1499230278">
          <w:marLeft w:val="0"/>
          <w:marRight w:val="0"/>
          <w:marTop w:val="0"/>
          <w:marBottom w:val="0"/>
          <w:divBdr>
            <w:top w:val="none" w:sz="0" w:space="0" w:color="auto"/>
            <w:left w:val="none" w:sz="0" w:space="0" w:color="auto"/>
            <w:bottom w:val="none" w:sz="0" w:space="0" w:color="auto"/>
            <w:right w:val="none" w:sz="0" w:space="0" w:color="auto"/>
          </w:divBdr>
          <w:divsChild>
            <w:div w:id="995035422">
              <w:marLeft w:val="0"/>
              <w:marRight w:val="0"/>
              <w:marTop w:val="0"/>
              <w:marBottom w:val="0"/>
              <w:divBdr>
                <w:top w:val="none" w:sz="0" w:space="0" w:color="auto"/>
                <w:left w:val="none" w:sz="0" w:space="0" w:color="auto"/>
                <w:bottom w:val="none" w:sz="0" w:space="0" w:color="auto"/>
                <w:right w:val="none" w:sz="0" w:space="0" w:color="auto"/>
              </w:divBdr>
            </w:div>
          </w:divsChild>
        </w:div>
        <w:div w:id="1620407161">
          <w:marLeft w:val="0"/>
          <w:marRight w:val="0"/>
          <w:marTop w:val="0"/>
          <w:marBottom w:val="0"/>
          <w:divBdr>
            <w:top w:val="none" w:sz="0" w:space="0" w:color="auto"/>
            <w:left w:val="none" w:sz="0" w:space="0" w:color="auto"/>
            <w:bottom w:val="none" w:sz="0" w:space="0" w:color="auto"/>
            <w:right w:val="none" w:sz="0" w:space="0" w:color="auto"/>
          </w:divBdr>
          <w:divsChild>
            <w:div w:id="1967807774">
              <w:marLeft w:val="0"/>
              <w:marRight w:val="0"/>
              <w:marTop w:val="0"/>
              <w:marBottom w:val="0"/>
              <w:divBdr>
                <w:top w:val="none" w:sz="0" w:space="0" w:color="auto"/>
                <w:left w:val="none" w:sz="0" w:space="0" w:color="auto"/>
                <w:bottom w:val="none" w:sz="0" w:space="0" w:color="auto"/>
                <w:right w:val="none" w:sz="0" w:space="0" w:color="auto"/>
              </w:divBdr>
            </w:div>
          </w:divsChild>
        </w:div>
        <w:div w:id="1637294932">
          <w:marLeft w:val="0"/>
          <w:marRight w:val="0"/>
          <w:marTop w:val="0"/>
          <w:marBottom w:val="0"/>
          <w:divBdr>
            <w:top w:val="none" w:sz="0" w:space="0" w:color="auto"/>
            <w:left w:val="none" w:sz="0" w:space="0" w:color="auto"/>
            <w:bottom w:val="none" w:sz="0" w:space="0" w:color="auto"/>
            <w:right w:val="none" w:sz="0" w:space="0" w:color="auto"/>
          </w:divBdr>
          <w:divsChild>
            <w:div w:id="1202405737">
              <w:marLeft w:val="0"/>
              <w:marRight w:val="0"/>
              <w:marTop w:val="0"/>
              <w:marBottom w:val="0"/>
              <w:divBdr>
                <w:top w:val="none" w:sz="0" w:space="0" w:color="auto"/>
                <w:left w:val="none" w:sz="0" w:space="0" w:color="auto"/>
                <w:bottom w:val="none" w:sz="0" w:space="0" w:color="auto"/>
                <w:right w:val="none" w:sz="0" w:space="0" w:color="auto"/>
              </w:divBdr>
            </w:div>
          </w:divsChild>
        </w:div>
        <w:div w:id="1756169556">
          <w:marLeft w:val="0"/>
          <w:marRight w:val="0"/>
          <w:marTop w:val="0"/>
          <w:marBottom w:val="0"/>
          <w:divBdr>
            <w:top w:val="none" w:sz="0" w:space="0" w:color="auto"/>
            <w:left w:val="none" w:sz="0" w:space="0" w:color="auto"/>
            <w:bottom w:val="none" w:sz="0" w:space="0" w:color="auto"/>
            <w:right w:val="none" w:sz="0" w:space="0" w:color="auto"/>
          </w:divBdr>
          <w:divsChild>
            <w:div w:id="1915508017">
              <w:marLeft w:val="0"/>
              <w:marRight w:val="0"/>
              <w:marTop w:val="0"/>
              <w:marBottom w:val="0"/>
              <w:divBdr>
                <w:top w:val="none" w:sz="0" w:space="0" w:color="auto"/>
                <w:left w:val="none" w:sz="0" w:space="0" w:color="auto"/>
                <w:bottom w:val="none" w:sz="0" w:space="0" w:color="auto"/>
                <w:right w:val="none" w:sz="0" w:space="0" w:color="auto"/>
              </w:divBdr>
            </w:div>
          </w:divsChild>
        </w:div>
        <w:div w:id="1813789702">
          <w:marLeft w:val="0"/>
          <w:marRight w:val="0"/>
          <w:marTop w:val="0"/>
          <w:marBottom w:val="0"/>
          <w:divBdr>
            <w:top w:val="none" w:sz="0" w:space="0" w:color="auto"/>
            <w:left w:val="none" w:sz="0" w:space="0" w:color="auto"/>
            <w:bottom w:val="none" w:sz="0" w:space="0" w:color="auto"/>
            <w:right w:val="none" w:sz="0" w:space="0" w:color="auto"/>
          </w:divBdr>
          <w:divsChild>
            <w:div w:id="768281947">
              <w:marLeft w:val="0"/>
              <w:marRight w:val="0"/>
              <w:marTop w:val="0"/>
              <w:marBottom w:val="0"/>
              <w:divBdr>
                <w:top w:val="none" w:sz="0" w:space="0" w:color="auto"/>
                <w:left w:val="none" w:sz="0" w:space="0" w:color="auto"/>
                <w:bottom w:val="none" w:sz="0" w:space="0" w:color="auto"/>
                <w:right w:val="none" w:sz="0" w:space="0" w:color="auto"/>
              </w:divBdr>
            </w:div>
          </w:divsChild>
        </w:div>
        <w:div w:id="1830292644">
          <w:marLeft w:val="0"/>
          <w:marRight w:val="0"/>
          <w:marTop w:val="0"/>
          <w:marBottom w:val="0"/>
          <w:divBdr>
            <w:top w:val="none" w:sz="0" w:space="0" w:color="auto"/>
            <w:left w:val="none" w:sz="0" w:space="0" w:color="auto"/>
            <w:bottom w:val="none" w:sz="0" w:space="0" w:color="auto"/>
            <w:right w:val="none" w:sz="0" w:space="0" w:color="auto"/>
          </w:divBdr>
          <w:divsChild>
            <w:div w:id="774714908">
              <w:marLeft w:val="0"/>
              <w:marRight w:val="0"/>
              <w:marTop w:val="0"/>
              <w:marBottom w:val="0"/>
              <w:divBdr>
                <w:top w:val="none" w:sz="0" w:space="0" w:color="auto"/>
                <w:left w:val="none" w:sz="0" w:space="0" w:color="auto"/>
                <w:bottom w:val="none" w:sz="0" w:space="0" w:color="auto"/>
                <w:right w:val="none" w:sz="0" w:space="0" w:color="auto"/>
              </w:divBdr>
            </w:div>
          </w:divsChild>
        </w:div>
        <w:div w:id="1959487349">
          <w:marLeft w:val="0"/>
          <w:marRight w:val="0"/>
          <w:marTop w:val="0"/>
          <w:marBottom w:val="0"/>
          <w:divBdr>
            <w:top w:val="none" w:sz="0" w:space="0" w:color="auto"/>
            <w:left w:val="none" w:sz="0" w:space="0" w:color="auto"/>
            <w:bottom w:val="none" w:sz="0" w:space="0" w:color="auto"/>
            <w:right w:val="none" w:sz="0" w:space="0" w:color="auto"/>
          </w:divBdr>
          <w:divsChild>
            <w:div w:id="1822385843">
              <w:marLeft w:val="0"/>
              <w:marRight w:val="0"/>
              <w:marTop w:val="0"/>
              <w:marBottom w:val="0"/>
              <w:divBdr>
                <w:top w:val="none" w:sz="0" w:space="0" w:color="auto"/>
                <w:left w:val="none" w:sz="0" w:space="0" w:color="auto"/>
                <w:bottom w:val="none" w:sz="0" w:space="0" w:color="auto"/>
                <w:right w:val="none" w:sz="0" w:space="0" w:color="auto"/>
              </w:divBdr>
            </w:div>
          </w:divsChild>
        </w:div>
        <w:div w:id="2015186505">
          <w:marLeft w:val="0"/>
          <w:marRight w:val="0"/>
          <w:marTop w:val="0"/>
          <w:marBottom w:val="0"/>
          <w:divBdr>
            <w:top w:val="none" w:sz="0" w:space="0" w:color="auto"/>
            <w:left w:val="none" w:sz="0" w:space="0" w:color="auto"/>
            <w:bottom w:val="none" w:sz="0" w:space="0" w:color="auto"/>
            <w:right w:val="none" w:sz="0" w:space="0" w:color="auto"/>
          </w:divBdr>
          <w:divsChild>
            <w:div w:id="1648166872">
              <w:marLeft w:val="0"/>
              <w:marRight w:val="0"/>
              <w:marTop w:val="0"/>
              <w:marBottom w:val="0"/>
              <w:divBdr>
                <w:top w:val="none" w:sz="0" w:space="0" w:color="auto"/>
                <w:left w:val="none" w:sz="0" w:space="0" w:color="auto"/>
                <w:bottom w:val="none" w:sz="0" w:space="0" w:color="auto"/>
                <w:right w:val="none" w:sz="0" w:space="0" w:color="auto"/>
              </w:divBdr>
            </w:div>
          </w:divsChild>
        </w:div>
        <w:div w:id="2019917037">
          <w:marLeft w:val="0"/>
          <w:marRight w:val="0"/>
          <w:marTop w:val="0"/>
          <w:marBottom w:val="0"/>
          <w:divBdr>
            <w:top w:val="none" w:sz="0" w:space="0" w:color="auto"/>
            <w:left w:val="none" w:sz="0" w:space="0" w:color="auto"/>
            <w:bottom w:val="none" w:sz="0" w:space="0" w:color="auto"/>
            <w:right w:val="none" w:sz="0" w:space="0" w:color="auto"/>
          </w:divBdr>
          <w:divsChild>
            <w:div w:id="643122704">
              <w:marLeft w:val="0"/>
              <w:marRight w:val="0"/>
              <w:marTop w:val="0"/>
              <w:marBottom w:val="0"/>
              <w:divBdr>
                <w:top w:val="none" w:sz="0" w:space="0" w:color="auto"/>
                <w:left w:val="none" w:sz="0" w:space="0" w:color="auto"/>
                <w:bottom w:val="none" w:sz="0" w:space="0" w:color="auto"/>
                <w:right w:val="none" w:sz="0" w:space="0" w:color="auto"/>
              </w:divBdr>
            </w:div>
          </w:divsChild>
        </w:div>
        <w:div w:id="2115245487">
          <w:marLeft w:val="0"/>
          <w:marRight w:val="0"/>
          <w:marTop w:val="0"/>
          <w:marBottom w:val="0"/>
          <w:divBdr>
            <w:top w:val="none" w:sz="0" w:space="0" w:color="auto"/>
            <w:left w:val="none" w:sz="0" w:space="0" w:color="auto"/>
            <w:bottom w:val="none" w:sz="0" w:space="0" w:color="auto"/>
            <w:right w:val="none" w:sz="0" w:space="0" w:color="auto"/>
          </w:divBdr>
          <w:divsChild>
            <w:div w:id="50686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31470">
      <w:bodyDiv w:val="1"/>
      <w:marLeft w:val="0"/>
      <w:marRight w:val="0"/>
      <w:marTop w:val="0"/>
      <w:marBottom w:val="0"/>
      <w:divBdr>
        <w:top w:val="none" w:sz="0" w:space="0" w:color="auto"/>
        <w:left w:val="none" w:sz="0" w:space="0" w:color="auto"/>
        <w:bottom w:val="none" w:sz="0" w:space="0" w:color="auto"/>
        <w:right w:val="none" w:sz="0" w:space="0" w:color="auto"/>
      </w:divBdr>
    </w:div>
    <w:div w:id="1463962949">
      <w:bodyDiv w:val="1"/>
      <w:marLeft w:val="0"/>
      <w:marRight w:val="0"/>
      <w:marTop w:val="0"/>
      <w:marBottom w:val="0"/>
      <w:divBdr>
        <w:top w:val="none" w:sz="0" w:space="0" w:color="auto"/>
        <w:left w:val="none" w:sz="0" w:space="0" w:color="auto"/>
        <w:bottom w:val="none" w:sz="0" w:space="0" w:color="auto"/>
        <w:right w:val="none" w:sz="0" w:space="0" w:color="auto"/>
      </w:divBdr>
    </w:div>
    <w:div w:id="1644194429">
      <w:bodyDiv w:val="1"/>
      <w:marLeft w:val="0"/>
      <w:marRight w:val="0"/>
      <w:marTop w:val="0"/>
      <w:marBottom w:val="0"/>
      <w:divBdr>
        <w:top w:val="none" w:sz="0" w:space="0" w:color="auto"/>
        <w:left w:val="none" w:sz="0" w:space="0" w:color="auto"/>
        <w:bottom w:val="none" w:sz="0" w:space="0" w:color="auto"/>
        <w:right w:val="none" w:sz="0" w:space="0" w:color="auto"/>
      </w:divBdr>
    </w:div>
    <w:div w:id="184191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D203C00705E3C408D81BEADF7C3D79A" ma:contentTypeVersion="4" ma:contentTypeDescription="Crée un document." ma:contentTypeScope="" ma:versionID="0bb710880a20274c2836e1834a88ce17">
  <xsd:schema xmlns:xsd="http://www.w3.org/2001/XMLSchema" xmlns:xs="http://www.w3.org/2001/XMLSchema" xmlns:p="http://schemas.microsoft.com/office/2006/metadata/properties" xmlns:ns2="42b53aea-78ac-4923-90db-5eb7140def28" targetNamespace="http://schemas.microsoft.com/office/2006/metadata/properties" ma:root="true" ma:fieldsID="55cc9789830cfd8cc396f59c09c7c4aa" ns2:_="">
    <xsd:import namespace="42b53aea-78ac-4923-90db-5eb7140def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53aea-78ac-4923-90db-5eb7140de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3D5FE0-D1D2-4490-9B6B-C06DA911B714}">
  <ds:schemaRefs>
    <ds:schemaRef ds:uri="http://schemas.microsoft.com/sharepoint/v3/contenttype/forms"/>
  </ds:schemaRefs>
</ds:datastoreItem>
</file>

<file path=customXml/itemProps2.xml><?xml version="1.0" encoding="utf-8"?>
<ds:datastoreItem xmlns:ds="http://schemas.openxmlformats.org/officeDocument/2006/customXml" ds:itemID="{04CFFBA0-94C3-4386-9ABA-C0C58A5E2E7E}">
  <ds:schemaRefs>
    <ds:schemaRef ds:uri="http://schemas.openxmlformats.org/officeDocument/2006/bibliography"/>
  </ds:schemaRefs>
</ds:datastoreItem>
</file>

<file path=customXml/itemProps3.xml><?xml version="1.0" encoding="utf-8"?>
<ds:datastoreItem xmlns:ds="http://schemas.openxmlformats.org/officeDocument/2006/customXml" ds:itemID="{DC917E1E-E007-45A5-814E-F2AE24AF9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b53aea-78ac-4923-90db-5eb7140de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261</TotalTime>
  <Pages>6</Pages>
  <Words>1887</Words>
  <Characters>10382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Nina Richet</cp:lastModifiedBy>
  <cp:revision>26</cp:revision>
  <cp:lastPrinted>2022-06-15T08:58:00Z</cp:lastPrinted>
  <dcterms:created xsi:type="dcterms:W3CDTF">2025-05-26T09:20:00Z</dcterms:created>
  <dcterms:modified xsi:type="dcterms:W3CDTF">2025-10-27T15:52:00Z</dcterms:modified>
</cp:coreProperties>
</file>